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E080F" w:rsidRPr="009E080F">
        <w:rPr>
          <w:szCs w:val="22"/>
        </w:rPr>
        <w:t xml:space="preserve">выполнение работ по капитальному ремонту </w:t>
      </w:r>
      <w:r w:rsidR="008F5C64">
        <w:rPr>
          <w:b/>
          <w:szCs w:val="22"/>
        </w:rPr>
        <w:t>у</w:t>
      </w:r>
      <w:r w:rsidR="008F5C64" w:rsidRPr="008F5C64">
        <w:rPr>
          <w:szCs w:val="22"/>
        </w:rPr>
        <w:t>становок С-100, С-200, С-300, С-400, С-500 КМ-2 согласно графику простоев в 2018 г</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Pr="008D6F02" w:rsidRDefault="003947AB" w:rsidP="008555D3">
      <w:pPr>
        <w:jc w:val="both"/>
        <w:rPr>
          <w:szCs w:val="22"/>
        </w:rPr>
      </w:pPr>
      <w:r>
        <w:rPr>
          <w:szCs w:val="22"/>
        </w:rPr>
        <w:t xml:space="preserve">Работы по </w:t>
      </w:r>
      <w:r w:rsidR="009E080F" w:rsidRPr="009E080F">
        <w:rPr>
          <w:szCs w:val="22"/>
        </w:rPr>
        <w:t xml:space="preserve">капитальному ремонту </w:t>
      </w:r>
      <w:r w:rsidR="008F5C64" w:rsidRPr="008F5C64">
        <w:rPr>
          <w:szCs w:val="22"/>
        </w:rPr>
        <w:t>установок С-100, С-200, С-300, С-400, С-500 КМ-2 согласно графику простоев в 2018 г</w:t>
      </w:r>
      <w:r w:rsidR="009E080F">
        <w:rPr>
          <w:szCs w:val="22"/>
        </w:rPr>
        <w:t>.</w:t>
      </w:r>
    </w:p>
    <w:tbl>
      <w:tblPr>
        <w:tblW w:w="10375" w:type="dxa"/>
        <w:tblInd w:w="-25" w:type="dxa"/>
        <w:tblLayout w:type="fixed"/>
        <w:tblLook w:val="0000" w:firstRow="0" w:lastRow="0" w:firstColumn="0" w:lastColumn="0" w:noHBand="0" w:noVBand="0"/>
      </w:tblPr>
      <w:tblGrid>
        <w:gridCol w:w="573"/>
        <w:gridCol w:w="8632"/>
        <w:gridCol w:w="1170"/>
      </w:tblGrid>
      <w:tr w:rsidR="004029C5" w:rsidTr="008F5C64">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8632"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Объект</w:t>
            </w:r>
          </w:p>
        </w:tc>
      </w:tr>
      <w:tr w:rsidR="008F5C64" w:rsidRPr="009E080F" w:rsidTr="008F5C64">
        <w:trPr>
          <w:cantSplit/>
          <w:trHeight w:hRule="exact" w:val="3292"/>
        </w:trPr>
        <w:tc>
          <w:tcPr>
            <w:tcW w:w="573" w:type="dxa"/>
            <w:tcBorders>
              <w:top w:val="single" w:sz="4" w:space="0" w:color="000000"/>
              <w:left w:val="single" w:sz="4" w:space="0" w:color="000000"/>
              <w:bottom w:val="single" w:sz="4" w:space="0" w:color="000000"/>
            </w:tcBorders>
            <w:shd w:val="clear" w:color="auto" w:fill="auto"/>
          </w:tcPr>
          <w:p w:rsidR="008F5C64" w:rsidRPr="008C7C95" w:rsidRDefault="008F5C64" w:rsidP="004029C5">
            <w:pPr>
              <w:snapToGrid w:val="0"/>
              <w:spacing w:before="0"/>
              <w:rPr>
                <w:b/>
                <w:sz w:val="20"/>
                <w:szCs w:val="20"/>
              </w:rPr>
            </w:pPr>
          </w:p>
        </w:tc>
        <w:tc>
          <w:tcPr>
            <w:tcW w:w="8632" w:type="dxa"/>
            <w:tcBorders>
              <w:top w:val="single" w:sz="4" w:space="0" w:color="000000"/>
              <w:left w:val="single" w:sz="4" w:space="0" w:color="000000"/>
              <w:bottom w:val="single" w:sz="4" w:space="0" w:color="000000"/>
            </w:tcBorders>
            <w:shd w:val="clear" w:color="auto" w:fill="auto"/>
            <w:vAlign w:val="center"/>
          </w:tcPr>
          <w:p w:rsidR="008F5C64" w:rsidRPr="008F5C64" w:rsidRDefault="008F5C64" w:rsidP="008F5C64">
            <w:pPr>
              <w:spacing w:before="0"/>
              <w:rPr>
                <w:sz w:val="20"/>
                <w:szCs w:val="20"/>
              </w:rPr>
            </w:pPr>
            <w:r w:rsidRPr="008F5C64">
              <w:rPr>
                <w:sz w:val="20"/>
                <w:szCs w:val="20"/>
              </w:rPr>
              <w:t>1. Подготовительные мероприятия (установка межфланцевых заглушек Ду 20-200, вскрытие и демонтаж крышек люков диаметром до 500 мм, чистка от загрязнений, промывка);</w:t>
            </w:r>
          </w:p>
          <w:p w:rsidR="008F5C64" w:rsidRPr="008F5C64" w:rsidRDefault="008F5C64" w:rsidP="008F5C64">
            <w:pPr>
              <w:spacing w:before="0"/>
              <w:rPr>
                <w:sz w:val="20"/>
                <w:szCs w:val="20"/>
              </w:rPr>
            </w:pPr>
            <w:r w:rsidRPr="008F5C64">
              <w:rPr>
                <w:sz w:val="20"/>
                <w:szCs w:val="20"/>
              </w:rPr>
              <w:t>2. Ремонт оборудования установки (колонны, теплообменники, АВО, технологические печи,  котельное оборудование, емкости, сепараторы, дымовые трубы и т.д. );</w:t>
            </w:r>
          </w:p>
          <w:p w:rsidR="008F5C64" w:rsidRPr="008F5C64" w:rsidRDefault="008F5C64" w:rsidP="008F5C64">
            <w:pPr>
              <w:spacing w:before="0"/>
              <w:rPr>
                <w:sz w:val="20"/>
                <w:szCs w:val="20"/>
              </w:rPr>
            </w:pPr>
            <w:r w:rsidRPr="008F5C64">
              <w:rPr>
                <w:sz w:val="20"/>
                <w:szCs w:val="20"/>
              </w:rPr>
              <w:t>3. Ремонт трубопроводов и запорной арматуры;</w:t>
            </w:r>
          </w:p>
          <w:p w:rsidR="008F5C64" w:rsidRPr="008F5C64" w:rsidRDefault="008F5C64" w:rsidP="008F5C64">
            <w:pPr>
              <w:spacing w:before="0"/>
              <w:rPr>
                <w:sz w:val="20"/>
                <w:szCs w:val="20"/>
              </w:rPr>
            </w:pPr>
            <w:r w:rsidRPr="008F5C64">
              <w:rPr>
                <w:sz w:val="20"/>
                <w:szCs w:val="20"/>
              </w:rPr>
              <w:t>4. Ремонт  металлоконструкций и изоляции;</w:t>
            </w:r>
          </w:p>
          <w:p w:rsidR="008F5C64" w:rsidRPr="008F5C64" w:rsidRDefault="008F5C64" w:rsidP="008F5C64">
            <w:pPr>
              <w:spacing w:before="0"/>
              <w:rPr>
                <w:sz w:val="20"/>
                <w:szCs w:val="20"/>
              </w:rPr>
            </w:pPr>
            <w:r w:rsidRPr="008F5C64">
              <w:rPr>
                <w:sz w:val="20"/>
                <w:szCs w:val="20"/>
              </w:rPr>
              <w:t>5. Ремонт вентиляции;</w:t>
            </w:r>
          </w:p>
          <w:p w:rsidR="008F5C64" w:rsidRPr="008F5C64" w:rsidRDefault="008F5C64" w:rsidP="008F5C64">
            <w:pPr>
              <w:spacing w:before="0"/>
              <w:rPr>
                <w:sz w:val="20"/>
                <w:szCs w:val="20"/>
              </w:rPr>
            </w:pPr>
            <w:r w:rsidRPr="008F5C64">
              <w:rPr>
                <w:sz w:val="20"/>
                <w:szCs w:val="20"/>
              </w:rPr>
              <w:t>6. Ремонт КИП и А;</w:t>
            </w:r>
          </w:p>
          <w:p w:rsidR="008F5C64" w:rsidRPr="008F5C64" w:rsidRDefault="008F5C64" w:rsidP="008F5C64">
            <w:pPr>
              <w:spacing w:before="0"/>
              <w:rPr>
                <w:sz w:val="20"/>
                <w:szCs w:val="20"/>
              </w:rPr>
            </w:pPr>
            <w:r w:rsidRPr="008F5C64">
              <w:rPr>
                <w:sz w:val="20"/>
                <w:szCs w:val="20"/>
              </w:rPr>
              <w:t>7. Ремонт электрооборудования.</w:t>
            </w:r>
          </w:p>
          <w:p w:rsidR="008F5C64" w:rsidRPr="008F5C64" w:rsidRDefault="008F5C64" w:rsidP="008F5C64">
            <w:pPr>
              <w:snapToGrid w:val="0"/>
              <w:spacing w:before="0"/>
              <w:rPr>
                <w:sz w:val="20"/>
                <w:szCs w:val="20"/>
              </w:rPr>
            </w:pPr>
            <w:r w:rsidRPr="008F5C64">
              <w:rPr>
                <w:sz w:val="20"/>
                <w:szCs w:val="20"/>
              </w:rPr>
              <w:t>Подробный перечень ремонтируемого оборудования, трубопроводов и металлоконструкций указаны в утвержденных дефектных ведомостях на капитальный ремонт установки С-100, С-200, С-300, С-400, С-500 КМ-2 ОАО «Славнефть-ЯНОС» в 2018 г.</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C64" w:rsidRPr="008F5C64" w:rsidRDefault="008F5C64" w:rsidP="008F5C64">
            <w:pPr>
              <w:snapToGrid w:val="0"/>
              <w:spacing w:before="0"/>
              <w:rPr>
                <w:sz w:val="20"/>
                <w:szCs w:val="20"/>
              </w:rPr>
            </w:pPr>
            <w:r w:rsidRPr="008F5C64">
              <w:rPr>
                <w:sz w:val="20"/>
                <w:szCs w:val="20"/>
              </w:rPr>
              <w:t xml:space="preserve">С-100, С-200, С-300, С-400, С-500 КМ-2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Pr="009E080F" w:rsidRDefault="00EF1336" w:rsidP="00901A6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8F5C64" w:rsidRPr="000D0490">
        <w:rPr>
          <w:szCs w:val="22"/>
        </w:rPr>
        <w:t>начало ра</w:t>
      </w:r>
      <w:r w:rsidR="008F5C64">
        <w:rPr>
          <w:szCs w:val="22"/>
        </w:rPr>
        <w:t>бот – январь 2018</w:t>
      </w:r>
      <w:r w:rsidR="008F5C64" w:rsidRPr="000D0490">
        <w:rPr>
          <w:szCs w:val="22"/>
        </w:rPr>
        <w:t xml:space="preserve"> г., окончание работ –</w:t>
      </w:r>
      <w:r w:rsidR="008F5C64">
        <w:rPr>
          <w:szCs w:val="22"/>
        </w:rPr>
        <w:t xml:space="preserve"> </w:t>
      </w:r>
      <w:r w:rsidR="008F5C64" w:rsidRPr="009A1C46">
        <w:rPr>
          <w:szCs w:val="22"/>
        </w:rPr>
        <w:t>май 2018 г.,</w:t>
      </w:r>
      <w:r w:rsidR="008F5C64" w:rsidRPr="00232DB5">
        <w:rPr>
          <w:szCs w:val="22"/>
        </w:rPr>
        <w:t xml:space="preserve"> количество дней простоя на ремонте</w:t>
      </w:r>
      <w:r w:rsidR="008F5C64">
        <w:rPr>
          <w:szCs w:val="22"/>
        </w:rPr>
        <w:t xml:space="preserve"> 25 (двадцать пять</w:t>
      </w:r>
      <w:r w:rsidR="008F5C64" w:rsidRPr="000D0490">
        <w:rPr>
          <w:szCs w:val="22"/>
        </w:rPr>
        <w:t>) календарных дней.</w:t>
      </w:r>
      <w:r w:rsidR="008F5C64" w:rsidRPr="004C407C">
        <w:rPr>
          <w:color w:val="FF0000"/>
          <w:szCs w:val="22"/>
        </w:rPr>
        <w:t xml:space="preserve"> </w:t>
      </w:r>
      <w:r w:rsidR="008F5C64">
        <w:rPr>
          <w:szCs w:val="22"/>
        </w:rPr>
        <w:t xml:space="preserve"> </w:t>
      </w:r>
      <w:r w:rsidR="008F5C64" w:rsidRPr="00DA743E">
        <w:rPr>
          <w:szCs w:val="22"/>
        </w:rPr>
        <w:t>Сроки</w:t>
      </w:r>
      <w:r w:rsidR="008F5C64">
        <w:rPr>
          <w:szCs w:val="22"/>
        </w:rPr>
        <w:t xml:space="preserve"> начала работ указаны с учетом </w:t>
      </w:r>
      <w:r w:rsidR="008F5C64" w:rsidRPr="00DA743E">
        <w:rPr>
          <w:szCs w:val="22"/>
        </w:rPr>
        <w:t>частичного и</w:t>
      </w:r>
      <w:r w:rsidR="008F5C64">
        <w:rPr>
          <w:szCs w:val="22"/>
        </w:rPr>
        <w:t>х выполнения до останова объектов</w:t>
      </w:r>
      <w:r w:rsidR="008F5C64" w:rsidRPr="00DA743E">
        <w:rPr>
          <w:szCs w:val="22"/>
        </w:rPr>
        <w:t xml:space="preserve"> согласно утвержденно</w:t>
      </w:r>
      <w:r w:rsidR="008F5C64">
        <w:rPr>
          <w:szCs w:val="22"/>
        </w:rPr>
        <w:t>го перечня (выборки из дефектных ведомостей</w:t>
      </w:r>
      <w:r w:rsidR="008F5C64" w:rsidRPr="00DA743E">
        <w:rPr>
          <w:szCs w:val="22"/>
        </w:rPr>
        <w:t>), сроки выполнения основной части работ производятся в период останова объекта (см. укрупненный график работ, Приложение № 3 к проектам Договоров).</w:t>
      </w:r>
      <w:r w:rsidR="008F5C64">
        <w:rPr>
          <w:szCs w:val="22"/>
        </w:rPr>
        <w:t xml:space="preserve"> </w:t>
      </w:r>
      <w:r w:rsidR="008F5C64" w:rsidRPr="00774474">
        <w:rPr>
          <w:szCs w:val="22"/>
        </w:rPr>
        <w:t>Окончание</w:t>
      </w:r>
      <w:r w:rsidR="008F5C64">
        <w:rPr>
          <w:szCs w:val="22"/>
        </w:rPr>
        <w:t xml:space="preserve"> работ в целом и отдельных этапов (в случае их наличия) оформляются двусторонними актами выполненных работ</w:t>
      </w:r>
      <w:r w:rsidR="00901A68">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9E080F" w:rsidRPr="009E080F" w:rsidRDefault="009E080F" w:rsidP="009E080F">
      <w:pPr>
        <w:autoSpaceDE w:val="0"/>
        <w:spacing w:before="0"/>
        <w:ind w:firstLine="720"/>
        <w:jc w:val="both"/>
        <w:rPr>
          <w:rFonts w:cs="Arial"/>
          <w:szCs w:val="22"/>
        </w:rPr>
      </w:pPr>
      <w:r w:rsidRPr="00791DD5">
        <w:rPr>
          <w:sz w:val="24"/>
        </w:rPr>
        <w:t>В</w:t>
      </w:r>
      <w:r w:rsidRPr="009E080F">
        <w:rPr>
          <w:rFonts w:cs="Arial"/>
          <w:szCs w:val="22"/>
        </w:rPr>
        <w:t xml:space="preserve"> случае возникновения непредвиденных работ не указанных</w:t>
      </w:r>
      <w:r w:rsidRPr="009E080F">
        <w:rPr>
          <w:rFonts w:cs="Arial"/>
          <w:color w:val="000000"/>
          <w:szCs w:val="22"/>
        </w:rPr>
        <w:t xml:space="preserve"> в дефектной ведомости</w:t>
      </w:r>
      <w:r w:rsidRPr="009E080F">
        <w:rPr>
          <w:rFonts w:cs="Arial"/>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9E080F">
        <w:rPr>
          <w:rFonts w:cs="Arial"/>
          <w:color w:val="000000"/>
          <w:szCs w:val="22"/>
        </w:rPr>
        <w:t xml:space="preserve">выполненными на основании утвержденной Заказчиком дополнительной дефектной ведомости и  следующих </w:t>
      </w:r>
      <w:r w:rsidRPr="009E080F">
        <w:rPr>
          <w:rFonts w:cs="Arial"/>
          <w:szCs w:val="22"/>
        </w:rPr>
        <w:t>показателей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088"/>
        <w:gridCol w:w="1118"/>
        <w:gridCol w:w="1453"/>
      </w:tblGrid>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Количество</w:t>
            </w: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bl>
    <w:p w:rsidR="009E080F" w:rsidRPr="009E080F" w:rsidRDefault="009E080F" w:rsidP="009E080F">
      <w:pPr>
        <w:autoSpaceDE w:val="0"/>
        <w:spacing w:before="0"/>
        <w:ind w:firstLine="720"/>
        <w:jc w:val="both"/>
        <w:rPr>
          <w:rFonts w:cs="Arial"/>
          <w:szCs w:val="22"/>
        </w:rPr>
      </w:pPr>
    </w:p>
    <w:p w:rsidR="009E080F" w:rsidRPr="009E080F" w:rsidRDefault="009E080F" w:rsidP="009E080F">
      <w:pPr>
        <w:autoSpaceDE w:val="0"/>
        <w:spacing w:before="0"/>
        <w:ind w:firstLine="720"/>
        <w:jc w:val="both"/>
        <w:rPr>
          <w:rFonts w:cs="Arial"/>
          <w:szCs w:val="22"/>
        </w:rPr>
      </w:pPr>
      <w:r w:rsidRPr="009E080F">
        <w:rPr>
          <w:rFonts w:cs="Arial"/>
          <w:szCs w:val="22"/>
        </w:rPr>
        <w:t>Удорожание работ, не предусмотренное дополнительным соглашением к Договору подряда, оплате не подлежит.</w:t>
      </w:r>
    </w:p>
    <w:p w:rsidR="009E080F" w:rsidRPr="009E080F" w:rsidRDefault="009E080F" w:rsidP="009E080F">
      <w:pPr>
        <w:autoSpaceDE w:val="0"/>
        <w:spacing w:before="0"/>
        <w:ind w:firstLine="720"/>
        <w:jc w:val="both"/>
        <w:rPr>
          <w:rFonts w:cs="Arial"/>
          <w:szCs w:val="22"/>
        </w:rPr>
      </w:pPr>
      <w:r w:rsidRPr="009E080F">
        <w:rPr>
          <w:rFonts w:cs="Arial"/>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E080F" w:rsidRPr="009E080F" w:rsidRDefault="009E080F" w:rsidP="009E080F">
      <w:pPr>
        <w:spacing w:before="0"/>
        <w:ind w:firstLine="567"/>
        <w:jc w:val="both"/>
        <w:rPr>
          <w:rFonts w:cs="Arial"/>
          <w:szCs w:val="22"/>
        </w:rPr>
      </w:pPr>
      <w:r w:rsidRPr="009E080F">
        <w:rPr>
          <w:rFonts w:cs="Arial"/>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9E080F" w:rsidRPr="009E080F" w:rsidRDefault="009E080F" w:rsidP="009E080F">
      <w:pPr>
        <w:spacing w:before="0"/>
        <w:ind w:firstLine="567"/>
        <w:jc w:val="both"/>
        <w:rPr>
          <w:rFonts w:cs="Arial"/>
          <w:szCs w:val="22"/>
        </w:rPr>
      </w:pPr>
      <w:r w:rsidRPr="009E080F">
        <w:rPr>
          <w:rFonts w:cs="Arial"/>
          <w:szCs w:val="22"/>
        </w:rPr>
        <w:t>Стоимость опциона - не более 30% от стоимости работ по Договору, указанной в п. 3.1.</w:t>
      </w:r>
    </w:p>
    <w:p w:rsidR="009E080F" w:rsidRPr="009E080F" w:rsidRDefault="009E080F" w:rsidP="009E080F">
      <w:pPr>
        <w:autoSpaceDE w:val="0"/>
        <w:spacing w:before="0"/>
        <w:ind w:firstLine="720"/>
        <w:jc w:val="both"/>
        <w:rPr>
          <w:rFonts w:cs="Arial"/>
          <w:szCs w:val="22"/>
        </w:rPr>
      </w:pPr>
      <w:r w:rsidRPr="009E080F">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9E080F" w:rsidRPr="009E080F" w:rsidRDefault="009E080F" w:rsidP="009E080F">
      <w:pPr>
        <w:spacing w:before="0"/>
        <w:ind w:firstLine="709"/>
        <w:jc w:val="both"/>
        <w:rPr>
          <w:rFonts w:cs="Arial"/>
          <w:szCs w:val="22"/>
        </w:rPr>
      </w:pPr>
      <w:r w:rsidRPr="009E080F">
        <w:rPr>
          <w:rFonts w:cs="Arial"/>
          <w:szCs w:val="22"/>
        </w:rPr>
        <w:t>Выбор подрядчика на проведение комплекса работ будет осуществляться в два этапа:</w:t>
      </w:r>
    </w:p>
    <w:p w:rsidR="009E080F" w:rsidRPr="009E080F" w:rsidRDefault="009E080F" w:rsidP="009E080F">
      <w:pPr>
        <w:numPr>
          <w:ilvl w:val="0"/>
          <w:numId w:val="13"/>
        </w:numPr>
        <w:spacing w:before="0"/>
        <w:jc w:val="both"/>
        <w:rPr>
          <w:rFonts w:cs="Arial"/>
          <w:szCs w:val="22"/>
        </w:rPr>
      </w:pPr>
      <w:r w:rsidRPr="009E080F">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9E080F" w:rsidRPr="009E080F" w:rsidRDefault="009E080F" w:rsidP="009E080F">
      <w:pPr>
        <w:numPr>
          <w:ilvl w:val="0"/>
          <w:numId w:val="13"/>
        </w:numPr>
        <w:spacing w:before="0"/>
        <w:jc w:val="both"/>
        <w:rPr>
          <w:rFonts w:cs="Arial"/>
          <w:szCs w:val="22"/>
        </w:rPr>
      </w:pPr>
      <w:r w:rsidRPr="009E080F">
        <w:rPr>
          <w:rFonts w:cs="Arial"/>
          <w:szCs w:val="22"/>
        </w:rPr>
        <w:t>Этап рассмотрения коммерческих частей оферт – по совокупности следующих критериев оценки:</w:t>
      </w:r>
    </w:p>
    <w:p w:rsidR="009E080F" w:rsidRPr="009E080F" w:rsidRDefault="009E080F" w:rsidP="009E080F">
      <w:pPr>
        <w:spacing w:before="0"/>
        <w:ind w:firstLine="709"/>
        <w:jc w:val="both"/>
        <w:rPr>
          <w:rFonts w:cs="Arial"/>
          <w:b/>
          <w:szCs w:val="22"/>
        </w:rPr>
      </w:pPr>
      <w:r w:rsidRPr="009E080F">
        <w:rPr>
          <w:rFonts w:cs="Arial"/>
          <w:szCs w:val="22"/>
        </w:rPr>
        <w:t xml:space="preserve">- </w:t>
      </w:r>
      <w:r w:rsidR="008F5C64" w:rsidRPr="006A726D">
        <w:rPr>
          <w:szCs w:val="22"/>
        </w:rPr>
        <w:t xml:space="preserve">твердая договорная цена на работы </w:t>
      </w:r>
      <w:r w:rsidR="008F5C64" w:rsidRPr="00396962">
        <w:rPr>
          <w:szCs w:val="22"/>
        </w:rPr>
        <w:t xml:space="preserve">по капитальному ремонту установок </w:t>
      </w:r>
      <w:r w:rsidR="008F5C64" w:rsidRPr="008D6F02">
        <w:rPr>
          <w:szCs w:val="22"/>
        </w:rPr>
        <w:t>С-100, С-200, С-300, С-400, С-500 КМ-2 согласно графика прост</w:t>
      </w:r>
      <w:r w:rsidR="008F5C64">
        <w:rPr>
          <w:szCs w:val="22"/>
        </w:rPr>
        <w:t>о</w:t>
      </w:r>
      <w:r w:rsidR="008F5C64" w:rsidRPr="008D6F02">
        <w:rPr>
          <w:szCs w:val="22"/>
        </w:rPr>
        <w:t>ев в 2018 г.</w:t>
      </w:r>
      <w:r w:rsidR="008F5C64">
        <w:rPr>
          <w:b/>
          <w:szCs w:val="22"/>
        </w:rPr>
        <w:t>,</w:t>
      </w:r>
      <w:r w:rsidR="008F5C64"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sidR="008F5C64">
        <w:rPr>
          <w:b/>
          <w:szCs w:val="22"/>
        </w:rPr>
        <w:t xml:space="preserve"> </w:t>
      </w:r>
      <w:r w:rsidR="008F5C64" w:rsidRPr="00232DB5">
        <w:rPr>
          <w:b/>
          <w:szCs w:val="22"/>
        </w:rPr>
        <w:t>(проезд, проживание, питание)</w:t>
      </w:r>
      <w:r w:rsidR="008F5C64" w:rsidRPr="00396962">
        <w:rPr>
          <w:b/>
          <w:szCs w:val="22"/>
        </w:rPr>
        <w:t>, оборудования и техники</w:t>
      </w:r>
      <w:r w:rsidR="008F5C64" w:rsidRPr="004A367B">
        <w:rPr>
          <w:b/>
          <w:szCs w:val="22"/>
        </w:rPr>
        <w:t>, а также на работу грузоподъемных механизмов, не входящих в сметные расценки</w:t>
      </w:r>
      <w:r w:rsidR="008F5C64">
        <w:rPr>
          <w:b/>
          <w:szCs w:val="22"/>
        </w:rPr>
        <w:t xml:space="preserve">, </w:t>
      </w:r>
      <w:r w:rsidR="008F5C64" w:rsidRPr="00396962">
        <w:rPr>
          <w:b/>
          <w:szCs w:val="22"/>
        </w:rPr>
        <w:t xml:space="preserve"> необходимых для выполнения данных работ</w:t>
      </w:r>
      <w:r w:rsidRPr="009E080F">
        <w:rPr>
          <w:rFonts w:cs="Arial"/>
          <w:b/>
          <w:szCs w:val="22"/>
        </w:rPr>
        <w:t>.</w:t>
      </w:r>
    </w:p>
    <w:p w:rsidR="008C7C95" w:rsidRPr="009E080F" w:rsidRDefault="009E080F" w:rsidP="009E080F">
      <w:pPr>
        <w:numPr>
          <w:ilvl w:val="0"/>
          <w:numId w:val="13"/>
        </w:numPr>
        <w:spacing w:before="0"/>
        <w:jc w:val="both"/>
        <w:rPr>
          <w:rFonts w:cs="Arial"/>
          <w:b/>
          <w:szCs w:val="22"/>
        </w:rPr>
      </w:pPr>
      <w:r w:rsidRPr="009E080F">
        <w:rPr>
          <w:rFonts w:cs="Arial"/>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Pr>
          <w:rFonts w:cs="Arial"/>
          <w:szCs w:val="22"/>
        </w:rPr>
        <w:t>» (по Ф</w:t>
      </w:r>
      <w:r w:rsidRPr="009E080F">
        <w:rPr>
          <w:rFonts w:cs="Arial"/>
          <w:szCs w:val="22"/>
        </w:rPr>
        <w:t xml:space="preserve">орме </w:t>
      </w:r>
      <w:r>
        <w:rPr>
          <w:rFonts w:cs="Arial"/>
          <w:szCs w:val="22"/>
        </w:rPr>
        <w:t>1</w:t>
      </w:r>
      <w:r w:rsidR="000D43CD">
        <w:rPr>
          <w:rFonts w:cs="Arial"/>
          <w:szCs w:val="22"/>
        </w:rPr>
        <w:t>2</w:t>
      </w:r>
      <w:r w:rsidRPr="009E080F">
        <w:rPr>
          <w:rFonts w:cs="Arial"/>
          <w:szCs w:val="22"/>
        </w:rPr>
        <w:t xml:space="preserve"> ПДО)</w:t>
      </w:r>
      <w:r w:rsidR="008C7C95" w:rsidRPr="009E080F">
        <w:rPr>
          <w:rFonts w:cs="Arial"/>
          <w:b/>
          <w:szCs w:val="22"/>
        </w:rPr>
        <w:t>.</w:t>
      </w:r>
    </w:p>
    <w:p w:rsidR="00864B74" w:rsidRDefault="008F0C98" w:rsidP="00864B74">
      <w:pPr>
        <w:autoSpaceDE w:val="0"/>
        <w:spacing w:before="0"/>
        <w:jc w:val="both"/>
        <w:rPr>
          <w:szCs w:val="22"/>
        </w:rPr>
      </w:pPr>
      <w:r w:rsidRPr="006E2A11">
        <w:rPr>
          <w:rFonts w:cs="Arial"/>
          <w:b/>
          <w:szCs w:val="22"/>
          <w:u w:val="single"/>
        </w:rPr>
        <w:t>Проектно-техническая документация:</w:t>
      </w:r>
      <w:r w:rsidR="00383FC0">
        <w:rPr>
          <w:b/>
          <w:szCs w:val="22"/>
        </w:rPr>
        <w:t xml:space="preserve"> </w:t>
      </w:r>
    </w:p>
    <w:p w:rsidR="00864B74" w:rsidRPr="002F718A" w:rsidRDefault="00864B74" w:rsidP="00864B74">
      <w:pPr>
        <w:autoSpaceDE w:val="0"/>
        <w:spacing w:before="0"/>
        <w:jc w:val="both"/>
        <w:rPr>
          <w:szCs w:val="22"/>
        </w:rPr>
      </w:pPr>
      <w:r w:rsidRPr="002F718A">
        <w:rPr>
          <w:szCs w:val="22"/>
        </w:rPr>
        <w:t xml:space="preserve">Утвержденная дефектная ведомость на работы по капитальному ремонту установки С-100 КМ-2 согласно графика простоев в 2018 г., утвержденная ведомость поставки материалов на капитальный ремонт установки С-100 КМ-2 в 2018 г., локальные сметы №1-100-2017, 1-100-2017-1, 01:00001, 01:00002, 3/17, 4/17 на работы по капитальному ремонту установки С-100 КМ-2 в 2018 г. передаются контрагентам в электронном виде, посредством </w:t>
      </w:r>
      <w:r w:rsidRPr="002F718A">
        <w:rPr>
          <w:szCs w:val="22"/>
          <w:lang w:val="en-US"/>
        </w:rPr>
        <w:t>USB</w:t>
      </w:r>
      <w:r w:rsidRPr="002F718A">
        <w:rPr>
          <w:szCs w:val="22"/>
        </w:rPr>
        <w:t xml:space="preserve"> флеш - накопителя / электронной почты.</w:t>
      </w:r>
    </w:p>
    <w:p w:rsidR="00864B74" w:rsidRPr="002F718A" w:rsidRDefault="00864B74" w:rsidP="00864B74">
      <w:pPr>
        <w:autoSpaceDE w:val="0"/>
        <w:spacing w:before="0"/>
        <w:jc w:val="both"/>
        <w:rPr>
          <w:szCs w:val="22"/>
        </w:rPr>
      </w:pPr>
      <w:r w:rsidRPr="002F718A">
        <w:rPr>
          <w:szCs w:val="22"/>
        </w:rPr>
        <w:t xml:space="preserve">   Утвержденная дефектная ведомость на работы по капитальному ремонту установки С-200 КМ-2 согласно графика простоев в 2018 г., утвержденная ведомость поставки материалов на капитальный ремонт установки С-200 КМ-2 в 2018 г., локальные сметы №1-200-2017, 01:00103, 01:00004, 5/17, 6/17 на работы по капитальному ремонту установки С-200 КМ-2 в 2018 г. передаются контрагентам в электронном виде, посредством </w:t>
      </w:r>
      <w:r w:rsidRPr="002F718A">
        <w:rPr>
          <w:szCs w:val="22"/>
          <w:lang w:val="en-US"/>
        </w:rPr>
        <w:t>USB</w:t>
      </w:r>
      <w:r w:rsidRPr="002F718A">
        <w:rPr>
          <w:szCs w:val="22"/>
        </w:rPr>
        <w:t xml:space="preserve"> флеш - накопителя / электронной почты.</w:t>
      </w:r>
    </w:p>
    <w:p w:rsidR="00864B74" w:rsidRPr="002F718A" w:rsidRDefault="00864B74" w:rsidP="00864B74">
      <w:pPr>
        <w:autoSpaceDE w:val="0"/>
        <w:spacing w:before="0"/>
        <w:jc w:val="both"/>
        <w:rPr>
          <w:szCs w:val="22"/>
        </w:rPr>
      </w:pPr>
      <w:r w:rsidRPr="002F718A">
        <w:rPr>
          <w:b/>
          <w:szCs w:val="22"/>
        </w:rPr>
        <w:t xml:space="preserve"> </w:t>
      </w:r>
      <w:r w:rsidRPr="002F718A">
        <w:rPr>
          <w:szCs w:val="22"/>
        </w:rPr>
        <w:t xml:space="preserve">Утвержденная дефектная ведомость на работы по капитальному ремонту установки С-300 КМ-2 согласно графика простоев в 2018 г., утвержденная ведомость поставки материалов на капитальный ремонт установки С-300 КМ-2 в 2018 г., локальные сметы №1-300-2017, 01:00005, 01:00006, 7/17, 8/17 на работы по капитальному ремонту установки С-300 КМ-2 в 2018 г. передаются контрагентам в электронном виде, посредством </w:t>
      </w:r>
      <w:r w:rsidRPr="002F718A">
        <w:rPr>
          <w:szCs w:val="22"/>
          <w:lang w:val="en-US"/>
        </w:rPr>
        <w:t>USB</w:t>
      </w:r>
      <w:r w:rsidRPr="002F718A">
        <w:rPr>
          <w:szCs w:val="22"/>
        </w:rPr>
        <w:t xml:space="preserve"> флеш - накопителя / электронной почты.</w:t>
      </w:r>
    </w:p>
    <w:p w:rsidR="00864B74" w:rsidRPr="00282C37" w:rsidRDefault="00864B74" w:rsidP="00864B74">
      <w:pPr>
        <w:autoSpaceDE w:val="0"/>
        <w:spacing w:before="0"/>
        <w:jc w:val="both"/>
        <w:rPr>
          <w:szCs w:val="22"/>
        </w:rPr>
      </w:pPr>
      <w:r w:rsidRPr="00282C37">
        <w:rPr>
          <w:b/>
          <w:szCs w:val="22"/>
        </w:rPr>
        <w:t xml:space="preserve"> </w:t>
      </w:r>
      <w:r w:rsidRPr="00282C37">
        <w:rPr>
          <w:szCs w:val="22"/>
        </w:rPr>
        <w:t xml:space="preserve">Утвержденная дефектная ведомость на работы по капитальному ремонту установки С-400 КМ-2 согласно графика простоев в 2018 г., утвержденная ведомость поставки материалов на капитальный ремонт установки С-400 КМ-2 в 2018 г., локальные сметы №1-400-2017, 01:00007, 01:00008, 9/17, 10/17 на работы по капитальному ремонту установки С-400 КМ-2 в 2018 г. передаются контрагентам в электронном виде, посредством </w:t>
      </w:r>
      <w:r w:rsidRPr="00282C37">
        <w:rPr>
          <w:szCs w:val="22"/>
          <w:lang w:val="en-US"/>
        </w:rPr>
        <w:t>USB</w:t>
      </w:r>
      <w:r w:rsidRPr="00282C37">
        <w:rPr>
          <w:szCs w:val="22"/>
        </w:rPr>
        <w:t xml:space="preserve"> флеш - накопителя / электронной почты.</w:t>
      </w:r>
    </w:p>
    <w:p w:rsidR="008F0C98" w:rsidRPr="00282C37" w:rsidRDefault="00864B74" w:rsidP="00864B74">
      <w:pPr>
        <w:autoSpaceDE w:val="0"/>
        <w:spacing w:before="0"/>
        <w:jc w:val="both"/>
        <w:rPr>
          <w:szCs w:val="22"/>
        </w:rPr>
      </w:pPr>
      <w:r w:rsidRPr="00282C37">
        <w:rPr>
          <w:b/>
          <w:szCs w:val="22"/>
        </w:rPr>
        <w:t xml:space="preserve"> </w:t>
      </w:r>
      <w:r w:rsidRPr="00282C37">
        <w:rPr>
          <w:szCs w:val="22"/>
        </w:rPr>
        <w:t xml:space="preserve">Утвержденная дефектная ведомость на работы по капитальному ремонту установки С-500 КМ-2 согласно графика простоев в 2018 г., утвержденная ведомость поставки материалов на капитальный ремонт установки С-500 КМ-2 в 2018 г., локальные сметы №1-500-2017, 01:00009, 01:00010, 11/17, 12/17 на работы по капитальному ремонту установки С-500 КМ-2 в 2018 г. передаются контрагентам в электронном виде, посредством </w:t>
      </w:r>
      <w:r w:rsidRPr="00282C37">
        <w:rPr>
          <w:szCs w:val="22"/>
          <w:lang w:val="en-US"/>
        </w:rPr>
        <w:t>USB</w:t>
      </w:r>
      <w:r w:rsidRPr="00282C37">
        <w:rPr>
          <w:szCs w:val="22"/>
        </w:rPr>
        <w:t xml:space="preserve"> флеш - накопителя / электронной почты</w:t>
      </w:r>
      <w:r w:rsidR="00985B13" w:rsidRPr="00282C37">
        <w:rPr>
          <w:rFonts w:cs="Arial"/>
          <w:szCs w:val="22"/>
        </w:rPr>
        <w:t>.</w:t>
      </w:r>
    </w:p>
    <w:p w:rsidR="00EF1336" w:rsidRPr="00EF1336" w:rsidRDefault="00EF1336" w:rsidP="00255DDB">
      <w:pPr>
        <w:autoSpaceDE w:val="0"/>
        <w:jc w:val="both"/>
        <w:rPr>
          <w:rFonts w:cs="Arial"/>
          <w:b/>
          <w:iCs/>
          <w:szCs w:val="22"/>
        </w:rPr>
      </w:pPr>
      <w:r w:rsidRPr="00EF1336">
        <w:rPr>
          <w:rFonts w:cs="Arial"/>
          <w:b/>
          <w:iCs/>
          <w:szCs w:val="22"/>
        </w:rPr>
        <w:lastRenderedPageBreak/>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864B74">
        <w:rPr>
          <w:szCs w:val="22"/>
        </w:rPr>
        <w:t>СП 16.13330.2011, СП 63.13330.2012, СП 70.13330.2012, СП 45.13330.2012, СП 75.13330.2011, СП 61.13330.2012, СП 126.13330.2012</w:t>
      </w:r>
      <w:r w:rsidR="00864B74"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04C18">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304C18" w:rsidP="00985B13">
      <w:pPr>
        <w:autoSpaceDE w:val="0"/>
        <w:spacing w:after="120"/>
        <w:jc w:val="both"/>
        <w:rPr>
          <w:b/>
          <w:szCs w:val="22"/>
        </w:rPr>
      </w:pPr>
      <w:r>
        <w:rPr>
          <w:b/>
          <w:szCs w:val="22"/>
        </w:rPr>
        <w:t>Локальные сметы</w:t>
      </w:r>
      <w:r w:rsidRPr="004C3C72">
        <w:rPr>
          <w:b/>
          <w:sz w:val="24"/>
        </w:rPr>
        <w:t xml:space="preserve"> </w:t>
      </w:r>
      <w:r w:rsidRPr="00864B74">
        <w:rPr>
          <w:b/>
          <w:szCs w:val="22"/>
        </w:rPr>
        <w:t>№</w:t>
      </w:r>
      <w:r w:rsidR="00864B74" w:rsidRPr="00864B74">
        <w:rPr>
          <w:b/>
          <w:szCs w:val="22"/>
        </w:rPr>
        <w:t>1-100-2017, 01:00001, 01:00002, 3/17, 4/17; 1-200-2017, 01:00103, 01:00004, 5/17, 6/17; 1-300-2017, 01:00005, 01:00006, 7/17, 8/17; 1-400-2017, 01:00007, 01:00008, 9/17, 10/17; 1-500-2017, 01:00009, 01:00010, 11/17, 12/17</w:t>
      </w:r>
      <w:r w:rsidRPr="00864B74">
        <w:rPr>
          <w:b/>
          <w:szCs w:val="22"/>
        </w:rPr>
        <w:t>, представленные</w:t>
      </w:r>
      <w:r w:rsidRPr="00296F78">
        <w:rPr>
          <w:b/>
          <w:szCs w:val="22"/>
        </w:rPr>
        <w:t xml:space="preserve"> в составе проектно-технической документации изменениям со стороны контрагентов не подлежат</w:t>
      </w:r>
      <w:r w:rsidR="00DE65E5">
        <w:rPr>
          <w:b/>
          <w:szCs w:val="22"/>
        </w:rPr>
        <w:t>.</w:t>
      </w:r>
    </w:p>
    <w:p w:rsidR="00A86ACB" w:rsidRPr="00065BF9" w:rsidRDefault="00A86ACB" w:rsidP="00A86ACB">
      <w:pPr>
        <w:autoSpaceDE w:val="0"/>
        <w:jc w:val="both"/>
        <w:rPr>
          <w:b/>
          <w:szCs w:val="22"/>
        </w:rPr>
      </w:pPr>
      <w:r w:rsidRPr="00065BF9">
        <w:rPr>
          <w:b/>
          <w:szCs w:val="22"/>
        </w:rPr>
        <w:t>Необходимая документация размещена по следующей ссылке:</w:t>
      </w:r>
    </w:p>
    <w:p w:rsidR="00A86ACB" w:rsidRDefault="00E648AD" w:rsidP="00985B13">
      <w:pPr>
        <w:autoSpaceDE w:val="0"/>
        <w:spacing w:after="120"/>
        <w:jc w:val="both"/>
        <w:rPr>
          <w:rFonts w:ascii="Helvetica" w:hAnsi="Helvetica" w:cs="Helvetica"/>
          <w:color w:val="FF0000"/>
          <w:szCs w:val="22"/>
          <w:shd w:val="clear" w:color="auto" w:fill="D9D9D9"/>
        </w:rPr>
      </w:pPr>
      <w:hyperlink r:id="rId7" w:history="1">
        <w:r w:rsidRPr="00581AAB">
          <w:rPr>
            <w:rStyle w:val="ae"/>
            <w:rFonts w:ascii="Helvetica" w:hAnsi="Helvetica" w:cs="Helvetica"/>
            <w:szCs w:val="22"/>
            <w:highlight w:val="yellow"/>
            <w:shd w:val="clear" w:color="auto" w:fill="D9D9D9"/>
          </w:rPr>
          <w:t>http://yanos.slavneft.ru/files/DV_RV_smety_636398760905846128.zip</w:t>
        </w:r>
      </w:hyperlink>
    </w:p>
    <w:p w:rsidR="00EF1336" w:rsidRDefault="00985B13" w:rsidP="000435A4">
      <w:pPr>
        <w:autoSpaceDE w:val="0"/>
        <w:jc w:val="both"/>
        <w:rPr>
          <w:rFonts w:cs="Arial"/>
          <w:b/>
          <w:iCs/>
          <w:szCs w:val="22"/>
        </w:rPr>
      </w:pPr>
      <w:bookmarkStart w:id="0" w:name="_GoBack"/>
      <w:bookmarkEnd w:id="0"/>
      <w:r>
        <w:rPr>
          <w:b/>
          <w:szCs w:val="22"/>
        </w:rPr>
        <w:t xml:space="preserve">  </w:t>
      </w:r>
      <w:r w:rsidR="00EF1336" w:rsidRPr="00EF1336">
        <w:rPr>
          <w:rFonts w:cs="Arial"/>
          <w:b/>
          <w:iCs/>
          <w:szCs w:val="22"/>
        </w:rPr>
        <w:t>3. Основные требования к Контрагенту.</w:t>
      </w:r>
    </w:p>
    <w:tbl>
      <w:tblPr>
        <w:tblW w:w="10515" w:type="dxa"/>
        <w:tblInd w:w="83" w:type="dxa"/>
        <w:tblLayout w:type="fixed"/>
        <w:tblLook w:val="0000" w:firstRow="0" w:lastRow="0" w:firstColumn="0" w:lastColumn="0" w:noHBand="0" w:noVBand="0"/>
      </w:tblPr>
      <w:tblGrid>
        <w:gridCol w:w="660"/>
        <w:gridCol w:w="3760"/>
        <w:gridCol w:w="2693"/>
        <w:gridCol w:w="1701"/>
        <w:gridCol w:w="1701"/>
      </w:tblGrid>
      <w:tr w:rsidR="007D4D09" w:rsidRPr="007D4D09" w:rsidTr="007D4D09">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7D4D09" w:rsidRPr="007D4D09" w:rsidRDefault="007D4D09" w:rsidP="00295FCF">
            <w:pPr>
              <w:rPr>
                <w:rFonts w:cs="Arial"/>
                <w:b/>
                <w:bCs/>
                <w:sz w:val="20"/>
                <w:szCs w:val="20"/>
              </w:rPr>
            </w:pPr>
            <w:r w:rsidRPr="007D4D09">
              <w:rPr>
                <w:rFonts w:cs="Arial"/>
                <w:b/>
                <w:bCs/>
                <w:sz w:val="20"/>
                <w:szCs w:val="20"/>
              </w:rPr>
              <w:t>№ п/п</w:t>
            </w:r>
          </w:p>
        </w:tc>
        <w:tc>
          <w:tcPr>
            <w:tcW w:w="3760" w:type="dxa"/>
            <w:tcBorders>
              <w:top w:val="single" w:sz="4" w:space="0" w:color="000000"/>
              <w:left w:val="single" w:sz="4" w:space="0" w:color="000000"/>
              <w:bottom w:val="single" w:sz="4" w:space="0" w:color="000000"/>
            </w:tcBorders>
            <w:shd w:val="clear" w:color="auto" w:fill="D9D9D9"/>
            <w:vAlign w:val="center"/>
          </w:tcPr>
          <w:p w:rsidR="007D4D09" w:rsidRPr="007D4D09" w:rsidRDefault="007D4D09" w:rsidP="00295FCF">
            <w:pPr>
              <w:rPr>
                <w:rFonts w:cs="Arial"/>
                <w:b/>
                <w:bCs/>
                <w:sz w:val="20"/>
                <w:szCs w:val="20"/>
              </w:rPr>
            </w:pPr>
            <w:r w:rsidRPr="007D4D09">
              <w:rPr>
                <w:rFonts w:cs="Arial"/>
                <w:b/>
                <w:bCs/>
                <w:sz w:val="20"/>
                <w:szCs w:val="20"/>
              </w:rPr>
              <w:t xml:space="preserve">Требование </w:t>
            </w:r>
            <w:r w:rsidRPr="007D4D09">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7D4D09" w:rsidRPr="007D4D09" w:rsidRDefault="007D4D09" w:rsidP="00295FCF">
            <w:pPr>
              <w:rPr>
                <w:rFonts w:cs="Arial"/>
                <w:b/>
                <w:bCs/>
                <w:sz w:val="20"/>
                <w:szCs w:val="20"/>
              </w:rPr>
            </w:pPr>
            <w:r w:rsidRPr="007D4D09">
              <w:rPr>
                <w:rFonts w:cs="Arial"/>
                <w:b/>
                <w:bCs/>
                <w:sz w:val="20"/>
                <w:szCs w:val="20"/>
              </w:rPr>
              <w:t>Документы, подтверждающие соответствия требованию</w:t>
            </w:r>
          </w:p>
        </w:tc>
        <w:tc>
          <w:tcPr>
            <w:tcW w:w="1701" w:type="dxa"/>
            <w:tcBorders>
              <w:top w:val="single" w:sz="4" w:space="0" w:color="000000"/>
              <w:left w:val="single" w:sz="4" w:space="0" w:color="000000"/>
              <w:bottom w:val="single" w:sz="4" w:space="0" w:color="000000"/>
            </w:tcBorders>
            <w:shd w:val="clear" w:color="auto" w:fill="D9D9D9"/>
            <w:vAlign w:val="center"/>
          </w:tcPr>
          <w:p w:rsidR="007D4D09" w:rsidRPr="007D4D09" w:rsidRDefault="007D4D09" w:rsidP="00295FCF">
            <w:pPr>
              <w:rPr>
                <w:rFonts w:cs="Arial"/>
                <w:b/>
                <w:bCs/>
                <w:sz w:val="20"/>
                <w:szCs w:val="20"/>
              </w:rPr>
            </w:pPr>
            <w:r w:rsidRPr="007D4D09">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D4D09" w:rsidRPr="007D4D09" w:rsidRDefault="007D4D09" w:rsidP="00295FCF">
            <w:pPr>
              <w:rPr>
                <w:rFonts w:cs="Arial"/>
                <w:b/>
                <w:bCs/>
                <w:sz w:val="20"/>
                <w:szCs w:val="20"/>
              </w:rPr>
            </w:pPr>
            <w:r w:rsidRPr="007D4D09">
              <w:rPr>
                <w:rFonts w:cs="Arial"/>
                <w:b/>
                <w:bCs/>
                <w:sz w:val="20"/>
                <w:szCs w:val="20"/>
              </w:rPr>
              <w:t>Условия соответствия</w:t>
            </w:r>
          </w:p>
        </w:tc>
      </w:tr>
      <w:tr w:rsidR="007D4D09" w:rsidRPr="007D4D09" w:rsidTr="00AA5AB3">
        <w:trPr>
          <w:trHeight w:val="167"/>
          <w:tblHeader/>
        </w:trPr>
        <w:tc>
          <w:tcPr>
            <w:tcW w:w="660" w:type="dxa"/>
            <w:tcBorders>
              <w:top w:val="single" w:sz="4" w:space="0" w:color="000000"/>
              <w:left w:val="single" w:sz="4" w:space="0" w:color="000000"/>
              <w:bottom w:val="single" w:sz="4" w:space="0" w:color="000000"/>
            </w:tcBorders>
            <w:shd w:val="clear" w:color="auto" w:fill="D9D9D9"/>
            <w:vAlign w:val="center"/>
          </w:tcPr>
          <w:p w:rsidR="007D4D09" w:rsidRPr="007D4D09" w:rsidRDefault="007D4D09" w:rsidP="007D4D09">
            <w:pPr>
              <w:rPr>
                <w:rFonts w:cs="Arial"/>
                <w:b/>
                <w:sz w:val="20"/>
                <w:szCs w:val="20"/>
              </w:rPr>
            </w:pPr>
            <w:r w:rsidRPr="007D4D09">
              <w:rPr>
                <w:rFonts w:cs="Arial"/>
                <w:b/>
                <w:sz w:val="20"/>
                <w:szCs w:val="20"/>
              </w:rPr>
              <w:t>1</w:t>
            </w:r>
          </w:p>
        </w:tc>
        <w:tc>
          <w:tcPr>
            <w:tcW w:w="3760" w:type="dxa"/>
            <w:tcBorders>
              <w:top w:val="single" w:sz="4" w:space="0" w:color="000000"/>
              <w:left w:val="single" w:sz="4" w:space="0" w:color="000000"/>
              <w:bottom w:val="single" w:sz="4" w:space="0" w:color="000000"/>
            </w:tcBorders>
            <w:shd w:val="clear" w:color="auto" w:fill="D9D9D9"/>
            <w:vAlign w:val="center"/>
          </w:tcPr>
          <w:p w:rsidR="007D4D09" w:rsidRPr="007D4D09" w:rsidRDefault="007D4D09" w:rsidP="007D4D09">
            <w:pPr>
              <w:rPr>
                <w:rFonts w:cs="Arial"/>
                <w:b/>
                <w:sz w:val="20"/>
                <w:szCs w:val="20"/>
              </w:rPr>
            </w:pPr>
            <w:r w:rsidRPr="007D4D09">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7D4D09" w:rsidRPr="00AA5AB3" w:rsidRDefault="007D4D09" w:rsidP="007D4D09">
            <w:pPr>
              <w:rPr>
                <w:rFonts w:cs="Arial"/>
                <w:b/>
                <w:sz w:val="20"/>
                <w:szCs w:val="20"/>
              </w:rPr>
            </w:pPr>
            <w:r w:rsidRPr="00AA5AB3">
              <w:rPr>
                <w:rFonts w:cs="Arial"/>
                <w:b/>
                <w:sz w:val="20"/>
                <w:szCs w:val="20"/>
              </w:rPr>
              <w:t>3</w:t>
            </w:r>
          </w:p>
        </w:tc>
        <w:tc>
          <w:tcPr>
            <w:tcW w:w="1701" w:type="dxa"/>
            <w:tcBorders>
              <w:top w:val="single" w:sz="4" w:space="0" w:color="000000"/>
              <w:left w:val="single" w:sz="4" w:space="0" w:color="000000"/>
              <w:bottom w:val="single" w:sz="4" w:space="0" w:color="000000"/>
            </w:tcBorders>
            <w:shd w:val="clear" w:color="auto" w:fill="D9D9D9"/>
            <w:vAlign w:val="center"/>
          </w:tcPr>
          <w:p w:rsidR="007D4D09" w:rsidRPr="007D4D09" w:rsidRDefault="007D4D09" w:rsidP="007D4D09">
            <w:pPr>
              <w:rPr>
                <w:rFonts w:cs="Arial"/>
                <w:b/>
                <w:sz w:val="20"/>
                <w:szCs w:val="20"/>
              </w:rPr>
            </w:pPr>
            <w:r w:rsidRPr="007D4D09">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D4D09" w:rsidRPr="007D4D09" w:rsidRDefault="007D4D09" w:rsidP="007D4D09">
            <w:pPr>
              <w:rPr>
                <w:rFonts w:cs="Arial"/>
                <w:sz w:val="20"/>
                <w:szCs w:val="20"/>
              </w:rPr>
            </w:pPr>
            <w:r w:rsidRPr="007D4D09">
              <w:rPr>
                <w:rFonts w:cs="Arial"/>
                <w:b/>
                <w:sz w:val="20"/>
                <w:szCs w:val="20"/>
              </w:rPr>
              <w:t>5</w:t>
            </w:r>
          </w:p>
        </w:tc>
      </w:tr>
      <w:tr w:rsidR="007D4D09" w:rsidRPr="007D4D09" w:rsidTr="007D4D09">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1</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rPr>
                <w:rFonts w:cs="Arial"/>
                <w:sz w:val="20"/>
                <w:szCs w:val="20"/>
              </w:rPr>
            </w:pPr>
            <w:r w:rsidRPr="007D4D09">
              <w:rPr>
                <w:rFonts w:cs="Arial"/>
                <w:sz w:val="20"/>
                <w:szCs w:val="20"/>
              </w:rPr>
              <w:t>Среднегодовой объем выполненных СМР, в качестве генерального подрядчика при проведении работ комплексного капитального ремонта, капитального строительства и технического перевооружения на технологических объектах нефтепереработки, в том числе, но не ограничиваясь, на ОАО «Славнефть-ЯНОС», ОАО «Газпром нефть», ОАО «НК «Роснефть», за последние 3 года.</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autoSpaceDE w:val="0"/>
              <w:ind w:left="34"/>
              <w:jc w:val="both"/>
              <w:rPr>
                <w:rFonts w:cs="Arial"/>
                <w:sz w:val="20"/>
                <w:szCs w:val="20"/>
                <w:shd w:val="clear" w:color="auto" w:fill="FFFF00"/>
              </w:rPr>
            </w:pPr>
            <w:r w:rsidRPr="00AA5AB3">
              <w:rPr>
                <w:rFonts w:cs="Arial"/>
                <w:sz w:val="20"/>
                <w:szCs w:val="20"/>
              </w:rPr>
              <w:t>Справка об опыте работы за 2014-2016 г.г. за подписью руководителя организации с обязательным приложением к ней копий справок о стоимости выполненных работ и затрат (форма КС-3, утвержденная постановлением Госкомстата № 100 от 11.11.1999) (Форма 7), референц-лист.</w:t>
            </w: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autoSpaceDE w:val="0"/>
              <w:ind w:left="34"/>
              <w:jc w:val="both"/>
              <w:rPr>
                <w:rFonts w:cs="Arial"/>
                <w:sz w:val="20"/>
                <w:szCs w:val="20"/>
              </w:rPr>
            </w:pPr>
            <w:r>
              <w:rPr>
                <w:rFonts w:cs="Arial"/>
                <w:sz w:val="20"/>
                <w:szCs w:val="20"/>
              </w:rPr>
              <w:t>р</w:t>
            </w:r>
            <w:r w:rsidR="007D4D09" w:rsidRPr="007D4D09">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 xml:space="preserve">150 000 000 </w:t>
            </w:r>
          </w:p>
          <w:p w:rsidR="007D4D09" w:rsidRPr="007D4D09" w:rsidRDefault="007D4D09" w:rsidP="00295FCF">
            <w:pPr>
              <w:autoSpaceDE w:val="0"/>
              <w:jc w:val="both"/>
              <w:rPr>
                <w:rFonts w:cs="Arial"/>
                <w:sz w:val="20"/>
                <w:szCs w:val="20"/>
              </w:rPr>
            </w:pPr>
            <w:r w:rsidRPr="007D4D09">
              <w:rPr>
                <w:rFonts w:cs="Arial"/>
                <w:sz w:val="20"/>
                <w:szCs w:val="20"/>
              </w:rPr>
              <w:t>и более</w:t>
            </w:r>
          </w:p>
        </w:tc>
      </w:tr>
      <w:tr w:rsidR="007D4D09" w:rsidRPr="007D4D09" w:rsidTr="007D4D09">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2</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ED3947" w:rsidP="00ED3947">
            <w:pPr>
              <w:autoSpaceDE w:val="0"/>
              <w:rPr>
                <w:rFonts w:cs="Arial"/>
                <w:sz w:val="20"/>
                <w:szCs w:val="20"/>
              </w:rPr>
            </w:pPr>
            <w:r w:rsidRPr="00ED3947">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ED3947" w:rsidP="00AF2187">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ED3947">
              <w:rPr>
                <w:rFonts w:cs="Arial"/>
                <w:sz w:val="20"/>
                <w:szCs w:val="20"/>
              </w:rPr>
              <w:t>Копи</w:t>
            </w:r>
            <w:r w:rsidR="00AF2187">
              <w:rPr>
                <w:rFonts w:cs="Arial"/>
                <w:sz w:val="20"/>
                <w:szCs w:val="20"/>
              </w:rPr>
              <w:t>я</w:t>
            </w:r>
            <w:r w:rsidRPr="00ED3947">
              <w:rPr>
                <w:rFonts w:cs="Arial"/>
                <w:sz w:val="20"/>
                <w:szCs w:val="20"/>
              </w:rPr>
              <w:t xml:space="preserve">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р</w:t>
            </w:r>
            <w:r w:rsidR="007D4D09" w:rsidRPr="007D4D09">
              <w:rPr>
                <w:rFonts w:cs="Arial"/>
                <w:sz w:val="20"/>
                <w:szCs w:val="20"/>
              </w:rPr>
              <w:t>убль</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150 000 000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3</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E77403">
            <w:pPr>
              <w:autoSpaceDE w:val="0"/>
              <w:jc w:val="both"/>
              <w:rPr>
                <w:rFonts w:cs="Arial"/>
                <w:sz w:val="20"/>
                <w:szCs w:val="20"/>
              </w:rPr>
            </w:pPr>
            <w:r w:rsidRPr="007D4D09">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E77403">
            <w:pPr>
              <w:autoSpaceDE w:val="0"/>
              <w:ind w:left="34"/>
              <w:jc w:val="both"/>
              <w:rPr>
                <w:rFonts w:cs="Arial"/>
                <w:sz w:val="20"/>
                <w:szCs w:val="20"/>
              </w:rPr>
            </w:pPr>
            <w:r w:rsidRPr="00AA5AB3">
              <w:rPr>
                <w:rFonts w:cs="Arial"/>
                <w:sz w:val="20"/>
                <w:szCs w:val="20"/>
              </w:rPr>
              <w:t>Справка о наличии производственных мощностей (Форма 9) с обязательным приложе-нием копии документа, подтверждающего собственность либо аренду.</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4</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ind w:left="34"/>
              <w:jc w:val="both"/>
              <w:rPr>
                <w:rFonts w:eastAsia="Calibri" w:cs="Arial"/>
                <w:sz w:val="20"/>
                <w:szCs w:val="20"/>
              </w:rPr>
            </w:pPr>
            <w:r w:rsidRPr="007D4D09">
              <w:rPr>
                <w:rFonts w:cs="Arial"/>
                <w:sz w:val="20"/>
                <w:szCs w:val="20"/>
              </w:rPr>
              <w:t>Для обеспечения работ организация должна иметь:</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autoSpaceDE w:val="0"/>
              <w:ind w:left="34"/>
              <w:jc w:val="both"/>
              <w:rPr>
                <w:rFonts w:eastAsia="Calibri"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4.1</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693" w:type="dxa"/>
            <w:tcBorders>
              <w:left w:val="single" w:sz="4" w:space="0" w:color="000000"/>
              <w:bottom w:val="single" w:sz="4" w:space="0" w:color="000000"/>
            </w:tcBorders>
            <w:shd w:val="clear" w:color="auto" w:fill="auto"/>
            <w:vAlign w:val="center"/>
          </w:tcPr>
          <w:p w:rsidR="007D4D09" w:rsidRPr="00AA5AB3" w:rsidRDefault="007D4D09" w:rsidP="00295FCF">
            <w:pPr>
              <w:autoSpaceDE w:val="0"/>
              <w:ind w:left="34"/>
              <w:jc w:val="both"/>
              <w:rPr>
                <w:rFonts w:cs="Arial"/>
                <w:sz w:val="20"/>
                <w:szCs w:val="20"/>
              </w:rPr>
            </w:pPr>
            <w:r w:rsidRPr="00AA5AB3">
              <w:rPr>
                <w:rFonts w:cs="Arial"/>
                <w:sz w:val="20"/>
                <w:szCs w:val="20"/>
              </w:rPr>
              <w:t xml:space="preserve">Копия документа, подтверждающего наличие договорных отношений или собственность - группы </w:t>
            </w:r>
            <w:r w:rsidRPr="00AA5AB3">
              <w:rPr>
                <w:rFonts w:cs="Arial"/>
                <w:sz w:val="20"/>
                <w:szCs w:val="20"/>
              </w:rPr>
              <w:lastRenderedPageBreak/>
              <w:t>входного контроля оборудования и материалов и аттестованной контрольно-сварочной лаборатории.</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lastRenderedPageBreak/>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4.2</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Политику в области ПБ, ОТ и ОС</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autoSpaceDE w:val="0"/>
              <w:ind w:left="34"/>
              <w:jc w:val="both"/>
              <w:rPr>
                <w:rFonts w:cs="Arial"/>
                <w:sz w:val="20"/>
                <w:szCs w:val="20"/>
              </w:rPr>
            </w:pPr>
            <w:r w:rsidRPr="00AA5AB3">
              <w:rPr>
                <w:rFonts w:cs="Arial"/>
                <w:sz w:val="20"/>
                <w:szCs w:val="20"/>
              </w:rPr>
              <w:t>Копия Политики в области ПБ, ОТ и ОС</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4.3</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инструкций по профессиям и каждому виду выполняемых работ,</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autoSpaceDE w:val="0"/>
              <w:ind w:left="34"/>
              <w:jc w:val="both"/>
              <w:rPr>
                <w:rFonts w:cs="Arial"/>
                <w:sz w:val="20"/>
                <w:szCs w:val="20"/>
              </w:rPr>
            </w:pPr>
            <w:r w:rsidRPr="00AA5AB3">
              <w:rPr>
                <w:rFonts w:cs="Arial"/>
                <w:sz w:val="20"/>
                <w:szCs w:val="20"/>
              </w:rPr>
              <w:t>Копия документов, подтверждающих наличие инструкций</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4.4</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AA5AB3">
            <w:pPr>
              <w:autoSpaceDE w:val="0"/>
              <w:ind w:left="34"/>
              <w:jc w:val="both"/>
              <w:rPr>
                <w:rFonts w:cs="Arial"/>
                <w:sz w:val="20"/>
                <w:szCs w:val="20"/>
              </w:rPr>
            </w:pPr>
            <w:r w:rsidRPr="00AA5AB3">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E77403">
            <w:pPr>
              <w:rPr>
                <w:rFonts w:cs="Arial"/>
                <w:sz w:val="20"/>
                <w:szCs w:val="20"/>
              </w:rPr>
            </w:pPr>
            <w:r>
              <w:rPr>
                <w:rFonts w:cs="Arial"/>
                <w:sz w:val="20"/>
                <w:szCs w:val="20"/>
              </w:rPr>
              <w:t>н</w:t>
            </w:r>
            <w:r w:rsidR="007D4D09" w:rsidRPr="007D4D09">
              <w:rPr>
                <w:rFonts w:cs="Arial"/>
                <w:sz w:val="20"/>
                <w:szCs w:val="20"/>
              </w:rPr>
              <w:t>е менее 1 инженера по ТБ на 50 работников подрядной организации, непосредст-вено выполняющих работы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AA5AB3">
        <w:trPr>
          <w:trHeight w:val="765"/>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4.9</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AA5AB3">
            <w:pPr>
              <w:autoSpaceDE w:val="0"/>
              <w:jc w:val="both"/>
              <w:rPr>
                <w:rFonts w:cs="Arial"/>
                <w:sz w:val="20"/>
                <w:szCs w:val="20"/>
              </w:rPr>
            </w:pPr>
            <w:r w:rsidRPr="007D4D09">
              <w:rPr>
                <w:rFonts w:cs="Arial"/>
                <w:sz w:val="20"/>
                <w:szCs w:val="20"/>
              </w:rPr>
              <w:t>-технику для уборки территории ремонтируемого объекта во время и после проведения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AA5AB3">
            <w:pPr>
              <w:autoSpaceDE w:val="0"/>
              <w:ind w:left="34"/>
              <w:jc w:val="both"/>
              <w:rPr>
                <w:rFonts w:cs="Arial"/>
                <w:sz w:val="20"/>
                <w:szCs w:val="20"/>
              </w:rPr>
            </w:pPr>
            <w:r w:rsidRPr="00AA5AB3">
              <w:rPr>
                <w:rFonts w:cs="Arial"/>
                <w:sz w:val="20"/>
                <w:szCs w:val="20"/>
              </w:rPr>
              <w:t>Справка о наличии производственных мощностей (Форма 9)</w:t>
            </w: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highlight w:val="yellow"/>
              </w:rPr>
            </w:pPr>
            <w:r w:rsidRPr="007D4D09">
              <w:rPr>
                <w:rFonts w:cs="Arial"/>
                <w:sz w:val="20"/>
                <w:szCs w:val="20"/>
              </w:rPr>
              <w:t>2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 xml:space="preserve">Обученный и аттестованный персонал в области работ по ремонту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rPr>
                <w:rFonts w:eastAsia="Calibri"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5.1</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7D4D09" w:rsidRPr="007D4D09" w:rsidRDefault="007D4D09" w:rsidP="00295FCF">
            <w:pPr>
              <w:autoSpaceDE w:val="0"/>
              <w:jc w:val="both"/>
              <w:rPr>
                <w:rFonts w:cs="Arial"/>
                <w:sz w:val="20"/>
                <w:szCs w:val="20"/>
              </w:rPr>
            </w:pPr>
            <w:r w:rsidRPr="007D4D09">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AA5AB3">
            <w:pPr>
              <w:autoSpaceDE w:val="0"/>
              <w:jc w:val="both"/>
              <w:rPr>
                <w:rFonts w:cs="Arial"/>
                <w:sz w:val="20"/>
                <w:szCs w:val="20"/>
              </w:rPr>
            </w:pPr>
            <w:r w:rsidRPr="00AA5AB3">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highlight w:val="yellow"/>
              </w:rPr>
            </w:pPr>
            <w:r w:rsidRPr="007D4D09">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highlight w:val="green"/>
              </w:rPr>
            </w:pPr>
            <w:r w:rsidRPr="007D4D09">
              <w:rPr>
                <w:rFonts w:cs="Arial"/>
                <w:sz w:val="20"/>
                <w:szCs w:val="20"/>
              </w:rPr>
              <w:t>200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5.2</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xml:space="preserve">Наличие в организации аттестованных специалистов </w:t>
            </w:r>
            <w:r w:rsidRPr="007D4D09">
              <w:rPr>
                <w:rFonts w:cs="Arial"/>
                <w:sz w:val="20"/>
                <w:szCs w:val="20"/>
              </w:rPr>
              <w:lastRenderedPageBreak/>
              <w:t>сварочного производства I уровня (сварщик)</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rPr>
                <w:rFonts w:cs="Arial"/>
                <w:sz w:val="20"/>
                <w:szCs w:val="20"/>
              </w:rPr>
            </w:pPr>
            <w:r w:rsidRPr="00AA5AB3">
              <w:rPr>
                <w:rFonts w:cs="Arial"/>
                <w:sz w:val="20"/>
                <w:szCs w:val="20"/>
              </w:rPr>
              <w:lastRenderedPageBreak/>
              <w:t xml:space="preserve">Копии отчетов о прохождении </w:t>
            </w:r>
            <w:r w:rsidRPr="00AA5AB3">
              <w:rPr>
                <w:rFonts w:cs="Arial"/>
                <w:sz w:val="20"/>
                <w:szCs w:val="20"/>
              </w:rPr>
              <w:lastRenderedPageBreak/>
              <w:t>работниками аттестации и копии аттестационных удостоверений сварщиков</w:t>
            </w: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lastRenderedPageBreak/>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30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5.3</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rPr>
                <w:rFonts w:cs="Arial"/>
                <w:sz w:val="20"/>
                <w:szCs w:val="20"/>
              </w:rPr>
            </w:pPr>
            <w:r w:rsidRPr="00AA5AB3">
              <w:rPr>
                <w:rFonts w:cs="Arial"/>
                <w:sz w:val="20"/>
                <w:szCs w:val="20"/>
              </w:rPr>
              <w:t xml:space="preserve">Копии отчетов о прохождении работниками аттестации </w:t>
            </w: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6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5.4</w:t>
            </w:r>
          </w:p>
        </w:tc>
        <w:tc>
          <w:tcPr>
            <w:tcW w:w="3760" w:type="dxa"/>
            <w:tcBorders>
              <w:top w:val="single" w:sz="4" w:space="0" w:color="000000"/>
              <w:left w:val="single" w:sz="4" w:space="0" w:color="000000"/>
              <w:bottom w:val="single" w:sz="4" w:space="0" w:color="000000"/>
            </w:tcBorders>
            <w:shd w:val="clear" w:color="auto" w:fill="auto"/>
          </w:tcPr>
          <w:p w:rsidR="007D4D09" w:rsidRPr="007D4D09" w:rsidRDefault="007D4D09" w:rsidP="00295FCF">
            <w:pPr>
              <w:jc w:val="both"/>
              <w:rPr>
                <w:rFonts w:cs="Arial"/>
                <w:color w:val="0070C0"/>
                <w:sz w:val="20"/>
                <w:szCs w:val="20"/>
              </w:rPr>
            </w:pPr>
            <w:r w:rsidRPr="007D4D09">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7D4D09">
              <w:rPr>
                <w:rFonts w:cs="Arial"/>
                <w:sz w:val="20"/>
                <w:szCs w:val="20"/>
                <w:vertAlign w:val="subscript"/>
              </w:rPr>
              <w:t>1</w:t>
            </w:r>
            <w:r w:rsidRPr="007D4D09">
              <w:rPr>
                <w:rFonts w:cs="Arial"/>
                <w:sz w:val="20"/>
                <w:szCs w:val="20"/>
              </w:rPr>
              <w:t>, Б</w:t>
            </w:r>
            <w:r w:rsidRPr="007D4D09">
              <w:rPr>
                <w:rFonts w:cs="Arial"/>
                <w:sz w:val="20"/>
                <w:szCs w:val="20"/>
                <w:vertAlign w:val="subscript"/>
              </w:rPr>
              <w:t>1.16.</w:t>
            </w:r>
          </w:p>
        </w:tc>
        <w:tc>
          <w:tcPr>
            <w:tcW w:w="2693" w:type="dxa"/>
            <w:tcBorders>
              <w:top w:val="single" w:sz="4" w:space="0" w:color="000000"/>
              <w:left w:val="single" w:sz="4" w:space="0" w:color="000000"/>
              <w:bottom w:val="single" w:sz="4" w:space="0" w:color="000000"/>
            </w:tcBorders>
            <w:shd w:val="clear" w:color="auto" w:fill="auto"/>
          </w:tcPr>
          <w:p w:rsidR="007D4D09" w:rsidRPr="00AA5AB3" w:rsidRDefault="007D4D09" w:rsidP="00295FCF">
            <w:pPr>
              <w:rPr>
                <w:rFonts w:cs="Arial"/>
                <w:sz w:val="20"/>
                <w:szCs w:val="20"/>
              </w:rPr>
            </w:pPr>
            <w:r w:rsidRPr="00AA5AB3">
              <w:rPr>
                <w:rFonts w:cs="Arial"/>
                <w:sz w:val="20"/>
                <w:szCs w:val="20"/>
              </w:rPr>
              <w:t>Копии свидетельств и протоколов комиссий об аттестации</w:t>
            </w: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highlight w:val="yellow"/>
              </w:rPr>
            </w:pPr>
            <w:r w:rsidRPr="007D4D09">
              <w:rPr>
                <w:rFonts w:cs="Arial"/>
                <w:sz w:val="20"/>
                <w:szCs w:val="20"/>
              </w:rPr>
              <w:t>6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5.5</w:t>
            </w:r>
          </w:p>
        </w:tc>
        <w:tc>
          <w:tcPr>
            <w:tcW w:w="3760" w:type="dxa"/>
            <w:tcBorders>
              <w:top w:val="single" w:sz="4" w:space="0" w:color="000000"/>
              <w:left w:val="single" w:sz="4" w:space="0" w:color="000000"/>
              <w:bottom w:val="single" w:sz="4" w:space="0" w:color="000000"/>
            </w:tcBorders>
            <w:shd w:val="clear" w:color="auto" w:fill="auto"/>
          </w:tcPr>
          <w:p w:rsidR="007D4D09" w:rsidRPr="007D4D09" w:rsidRDefault="007D4D09" w:rsidP="00295FCF">
            <w:pPr>
              <w:jc w:val="both"/>
              <w:rPr>
                <w:rFonts w:cs="Arial"/>
                <w:sz w:val="20"/>
                <w:szCs w:val="20"/>
              </w:rPr>
            </w:pPr>
            <w:r w:rsidRPr="007D4D09">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693" w:type="dxa"/>
            <w:tcBorders>
              <w:top w:val="single" w:sz="4" w:space="0" w:color="000000"/>
              <w:left w:val="single" w:sz="4" w:space="0" w:color="000000"/>
              <w:bottom w:val="single" w:sz="4" w:space="0" w:color="000000"/>
            </w:tcBorders>
            <w:shd w:val="clear" w:color="auto" w:fill="auto"/>
          </w:tcPr>
          <w:p w:rsidR="007D4D09" w:rsidRPr="00AA5AB3" w:rsidRDefault="007D4D09" w:rsidP="00295FCF">
            <w:pPr>
              <w:rPr>
                <w:rFonts w:cs="Arial"/>
                <w:sz w:val="20"/>
                <w:szCs w:val="20"/>
              </w:rPr>
            </w:pPr>
            <w:r w:rsidRPr="00AA5AB3">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5.6</w:t>
            </w:r>
          </w:p>
        </w:tc>
        <w:tc>
          <w:tcPr>
            <w:tcW w:w="3760" w:type="dxa"/>
            <w:tcBorders>
              <w:top w:val="single" w:sz="4" w:space="0" w:color="000000"/>
              <w:left w:val="single" w:sz="4" w:space="0" w:color="000000"/>
              <w:bottom w:val="single" w:sz="4" w:space="0" w:color="000000"/>
            </w:tcBorders>
            <w:shd w:val="clear" w:color="auto" w:fill="auto"/>
          </w:tcPr>
          <w:p w:rsidR="007D4D09" w:rsidRPr="007D4D09" w:rsidRDefault="007D4D09" w:rsidP="00295FCF">
            <w:pPr>
              <w:jc w:val="both"/>
              <w:rPr>
                <w:rFonts w:cs="Arial"/>
                <w:sz w:val="20"/>
                <w:szCs w:val="20"/>
              </w:rPr>
            </w:pPr>
            <w:r w:rsidRPr="007D4D09">
              <w:rPr>
                <w:rFonts w:cs="Arial"/>
                <w:sz w:val="20"/>
                <w:szCs w:val="20"/>
              </w:rPr>
              <w:t>Организация и проведение медицинских осмотров привлекаемого персонала.</w:t>
            </w:r>
          </w:p>
        </w:tc>
        <w:tc>
          <w:tcPr>
            <w:tcW w:w="2693" w:type="dxa"/>
            <w:tcBorders>
              <w:top w:val="single" w:sz="4" w:space="0" w:color="000000"/>
              <w:left w:val="single" w:sz="4" w:space="0" w:color="000000"/>
              <w:bottom w:val="single" w:sz="4" w:space="0" w:color="000000"/>
            </w:tcBorders>
            <w:shd w:val="clear" w:color="auto" w:fill="auto"/>
          </w:tcPr>
          <w:p w:rsidR="007D4D09" w:rsidRPr="00AA5AB3" w:rsidRDefault="007D4D09" w:rsidP="00295FCF">
            <w:pPr>
              <w:rPr>
                <w:rFonts w:cs="Arial"/>
                <w:sz w:val="20"/>
                <w:szCs w:val="20"/>
              </w:rPr>
            </w:pPr>
            <w:r w:rsidRPr="00AA5AB3">
              <w:rPr>
                <w:rFonts w:cs="Arial"/>
                <w:sz w:val="20"/>
                <w:szCs w:val="20"/>
              </w:rPr>
              <w:t>Копии документов, подтверждающих наличие договорных отношений, графиков, перечней и заключительных актов</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5.7</w:t>
            </w:r>
          </w:p>
        </w:tc>
        <w:tc>
          <w:tcPr>
            <w:tcW w:w="3760" w:type="dxa"/>
            <w:tcBorders>
              <w:top w:val="single" w:sz="4" w:space="0" w:color="000000"/>
              <w:left w:val="single" w:sz="4" w:space="0" w:color="000000"/>
              <w:bottom w:val="single" w:sz="4" w:space="0" w:color="000000"/>
            </w:tcBorders>
            <w:shd w:val="clear" w:color="auto" w:fill="auto"/>
          </w:tcPr>
          <w:p w:rsidR="007D4D09" w:rsidRPr="007D4D09" w:rsidRDefault="007D4D09" w:rsidP="00295FCF">
            <w:pPr>
              <w:jc w:val="both"/>
              <w:rPr>
                <w:rFonts w:cs="Arial"/>
                <w:sz w:val="20"/>
                <w:szCs w:val="20"/>
              </w:rPr>
            </w:pPr>
            <w:r w:rsidRPr="007D4D09">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tcBorders>
              <w:top w:val="single" w:sz="4" w:space="0" w:color="000000"/>
              <w:left w:val="single" w:sz="4" w:space="0" w:color="000000"/>
              <w:bottom w:val="single" w:sz="4" w:space="0" w:color="000000"/>
            </w:tcBorders>
            <w:shd w:val="clear" w:color="auto" w:fill="auto"/>
          </w:tcPr>
          <w:p w:rsidR="007D4D09" w:rsidRPr="00AA5AB3" w:rsidRDefault="007D4D09" w:rsidP="00295FCF">
            <w:pPr>
              <w:rPr>
                <w:rFonts w:cs="Arial"/>
                <w:sz w:val="20"/>
                <w:szCs w:val="20"/>
              </w:rPr>
            </w:pPr>
            <w:r w:rsidRPr="00AA5AB3">
              <w:rPr>
                <w:rFonts w:cs="Arial"/>
                <w:sz w:val="20"/>
                <w:szCs w:val="20"/>
              </w:rPr>
              <w:t>Копии документов, подтверждающих проведение проверок, их графиков,  актов по итогам проверок.</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6</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eastAsia="Calibri" w:cs="Arial"/>
                <w:sz w:val="20"/>
                <w:szCs w:val="20"/>
              </w:rPr>
            </w:pPr>
            <w:r w:rsidRPr="007D4D09">
              <w:rPr>
                <w:rFonts w:cs="Arial"/>
                <w:sz w:val="20"/>
                <w:szCs w:val="20"/>
              </w:rPr>
              <w:t>Требования по сварочным работам:</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rPr>
                <w:rFonts w:eastAsia="Calibri"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6.1</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jc w:val="both"/>
              <w:rPr>
                <w:rFonts w:cs="Arial"/>
                <w:sz w:val="20"/>
                <w:szCs w:val="20"/>
              </w:rPr>
            </w:pPr>
            <w:r w:rsidRPr="007D4D09">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М09, М11) – сталь 20, сталь 15Х5М и 12Х18Н10Т),</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jc w:val="both"/>
              <w:rPr>
                <w:rFonts w:cs="Arial"/>
                <w:sz w:val="20"/>
                <w:szCs w:val="20"/>
              </w:rPr>
            </w:pPr>
            <w:r w:rsidRPr="00AA5AB3">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6.2</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jc w:val="both"/>
              <w:rPr>
                <w:rFonts w:cs="Arial"/>
                <w:sz w:val="20"/>
                <w:szCs w:val="20"/>
              </w:rPr>
            </w:pPr>
            <w:r w:rsidRPr="007D4D09">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jc w:val="both"/>
              <w:rPr>
                <w:rFonts w:cs="Arial"/>
                <w:sz w:val="20"/>
                <w:szCs w:val="20"/>
              </w:rPr>
            </w:pPr>
            <w:r w:rsidRPr="00AA5AB3">
              <w:rPr>
                <w:rFonts w:cs="Arial"/>
                <w:sz w:val="20"/>
                <w:szCs w:val="20"/>
              </w:rPr>
              <w:t>копии Свидетельств об аттестации сварочного оборудования.    Справка о наличии производственных мощностей (Форма 9)</w:t>
            </w:r>
          </w:p>
          <w:p w:rsidR="007D4D09" w:rsidRPr="00AA5AB3" w:rsidRDefault="007D4D09" w:rsidP="00295FCF">
            <w:pPr>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20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lastRenderedPageBreak/>
              <w:t>6.3</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jc w:val="both"/>
              <w:rPr>
                <w:rFonts w:cs="Arial"/>
                <w:sz w:val="20"/>
                <w:szCs w:val="20"/>
              </w:rPr>
            </w:pPr>
            <w:r w:rsidRPr="007D4D09">
              <w:rPr>
                <w:rFonts w:cs="Arial"/>
                <w:sz w:val="20"/>
                <w:szCs w:val="20"/>
              </w:rPr>
              <w:t>Наличие в собственности или в аренде  исправных термопеналов</w:t>
            </w:r>
          </w:p>
        </w:tc>
        <w:tc>
          <w:tcPr>
            <w:tcW w:w="2693" w:type="dxa"/>
            <w:vMerge w:val="restart"/>
            <w:tcBorders>
              <w:top w:val="single" w:sz="4" w:space="0" w:color="000000"/>
              <w:left w:val="single" w:sz="4" w:space="0" w:color="000000"/>
            </w:tcBorders>
            <w:shd w:val="clear" w:color="auto" w:fill="auto"/>
            <w:vAlign w:val="center"/>
          </w:tcPr>
          <w:p w:rsidR="007D4D09" w:rsidRPr="00AA5AB3" w:rsidRDefault="007D4D09" w:rsidP="00295FCF">
            <w:pPr>
              <w:jc w:val="both"/>
              <w:rPr>
                <w:rFonts w:cs="Arial"/>
                <w:sz w:val="20"/>
                <w:szCs w:val="20"/>
              </w:rPr>
            </w:pPr>
            <w:r w:rsidRPr="00AA5AB3">
              <w:rPr>
                <w:rFonts w:cs="Arial"/>
                <w:sz w:val="20"/>
                <w:szCs w:val="20"/>
              </w:rPr>
              <w:t>Справка о наличии производственных мощностей (Форма 9)</w:t>
            </w:r>
          </w:p>
          <w:p w:rsidR="007D4D09" w:rsidRPr="00AA5AB3" w:rsidRDefault="007D4D09" w:rsidP="00295FCF">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6.4</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jc w:val="both"/>
              <w:rPr>
                <w:rFonts w:cs="Arial"/>
                <w:sz w:val="20"/>
                <w:szCs w:val="20"/>
              </w:rPr>
            </w:pPr>
            <w:r w:rsidRPr="007D4D09">
              <w:rPr>
                <w:rFonts w:cs="Arial"/>
                <w:sz w:val="20"/>
                <w:szCs w:val="20"/>
              </w:rPr>
              <w:t>Наличие в собственности или в аренде  у организации  печей для прокаливания электродов.</w:t>
            </w:r>
          </w:p>
        </w:tc>
        <w:tc>
          <w:tcPr>
            <w:tcW w:w="2693" w:type="dxa"/>
            <w:vMerge/>
            <w:tcBorders>
              <w:left w:val="single" w:sz="4" w:space="0" w:color="000000"/>
            </w:tcBorders>
            <w:shd w:val="clear" w:color="auto" w:fill="auto"/>
            <w:vAlign w:val="center"/>
          </w:tcPr>
          <w:p w:rsidR="007D4D09" w:rsidRPr="00AA5AB3" w:rsidRDefault="007D4D09" w:rsidP="00295FCF">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jc w:val="both"/>
              <w:rPr>
                <w:rFonts w:cs="Arial"/>
                <w:sz w:val="20"/>
                <w:szCs w:val="20"/>
              </w:rPr>
            </w:pPr>
            <w:r w:rsidRPr="007D4D09">
              <w:rPr>
                <w:rFonts w:cs="Arial"/>
                <w:sz w:val="20"/>
                <w:szCs w:val="20"/>
              </w:rPr>
              <w:t xml:space="preserve"> 3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6.5</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autoSpaceDE w:val="0"/>
              <w:jc w:val="both"/>
              <w:rPr>
                <w:rFonts w:cs="Arial"/>
                <w:sz w:val="20"/>
                <w:szCs w:val="20"/>
              </w:rPr>
            </w:pPr>
            <w:r w:rsidRPr="007D4D09">
              <w:rPr>
                <w:rFonts w:cs="Arial"/>
                <w:sz w:val="20"/>
                <w:szCs w:val="20"/>
              </w:rPr>
              <w:t>Наличие в собственности или аренде термопостов для термообработки сварных швов,</w:t>
            </w:r>
          </w:p>
        </w:tc>
        <w:tc>
          <w:tcPr>
            <w:tcW w:w="2693" w:type="dxa"/>
            <w:vMerge/>
            <w:tcBorders>
              <w:left w:val="single" w:sz="4" w:space="0" w:color="000000"/>
              <w:bottom w:val="single" w:sz="4" w:space="0" w:color="000000"/>
            </w:tcBorders>
            <w:shd w:val="clear" w:color="auto" w:fill="auto"/>
            <w:vAlign w:val="center"/>
          </w:tcPr>
          <w:p w:rsidR="007D4D09" w:rsidRPr="00AA5AB3" w:rsidRDefault="007D4D09" w:rsidP="00295FCF">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2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eastAsia="Calibri" w:cs="Arial"/>
                <w:sz w:val="20"/>
                <w:szCs w:val="20"/>
              </w:rPr>
            </w:pPr>
            <w:r w:rsidRPr="007D4D09">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295FCF">
            <w:pPr>
              <w:rPr>
                <w:rFonts w:eastAsia="Calibri"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7.1</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наличие грузовой транспортной техники для перевозки оборудования, запчастей,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7D4D09" w:rsidRPr="00AA5AB3" w:rsidRDefault="007D4D09" w:rsidP="00E77403">
            <w:pPr>
              <w:rPr>
                <w:rFonts w:cs="Arial"/>
                <w:sz w:val="20"/>
                <w:szCs w:val="20"/>
              </w:rPr>
            </w:pPr>
            <w:r w:rsidRPr="00AA5AB3">
              <w:rPr>
                <w:rFonts w:cs="Arial"/>
                <w:sz w:val="20"/>
                <w:szCs w:val="20"/>
              </w:rPr>
              <w:t>Справка о наличии производственных мощностей (Форма 9)</w:t>
            </w: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е</w:t>
            </w:r>
            <w:r w:rsidR="007D4D09" w:rsidRPr="007D4D09">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7.2</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jc w:val="both"/>
              <w:rPr>
                <w:rFonts w:cs="Arial"/>
                <w:sz w:val="20"/>
                <w:szCs w:val="20"/>
              </w:rPr>
            </w:pPr>
            <w:r w:rsidRPr="007D4D09">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tcBorders>
              <w:left w:val="single" w:sz="4" w:space="0" w:color="000000"/>
              <w:bottom w:val="single" w:sz="4" w:space="0" w:color="auto"/>
            </w:tcBorders>
            <w:shd w:val="clear" w:color="auto" w:fill="auto"/>
            <w:vAlign w:val="center"/>
          </w:tcPr>
          <w:p w:rsidR="007D4D09" w:rsidRPr="00AA5AB3" w:rsidRDefault="007D4D09" w:rsidP="00E77403">
            <w:pPr>
              <w:rPr>
                <w:rFonts w:cs="Arial"/>
                <w:sz w:val="20"/>
                <w:szCs w:val="20"/>
              </w:rPr>
            </w:pPr>
            <w:r w:rsidRPr="00AA5AB3">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701" w:type="dxa"/>
            <w:tcBorders>
              <w:top w:val="single" w:sz="4" w:space="0" w:color="000000"/>
              <w:left w:val="single" w:sz="4" w:space="0" w:color="000000"/>
              <w:bottom w:val="single" w:sz="4" w:space="0" w:color="000000"/>
            </w:tcBorders>
            <w:shd w:val="clear" w:color="auto" w:fill="auto"/>
          </w:tcPr>
          <w:p w:rsidR="007D4D09" w:rsidRPr="007D4D09" w:rsidRDefault="00E77403" w:rsidP="00295FCF">
            <w:pPr>
              <w:rPr>
                <w:rFonts w:cs="Arial"/>
                <w:sz w:val="20"/>
                <w:szCs w:val="20"/>
              </w:rPr>
            </w:pPr>
            <w:r>
              <w:rPr>
                <w:rFonts w:cs="Arial"/>
                <w:sz w:val="20"/>
                <w:szCs w:val="20"/>
              </w:rPr>
              <w:t>н</w:t>
            </w:r>
            <w:r w:rsidR="007D4D09"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D4D09" w:rsidRPr="007D4D09" w:rsidRDefault="007D4D09" w:rsidP="00295FCF">
            <w:pPr>
              <w:rPr>
                <w:rFonts w:cs="Arial"/>
                <w:sz w:val="20"/>
                <w:szCs w:val="20"/>
              </w:rPr>
            </w:pPr>
            <w:r w:rsidRPr="007D4D09">
              <w:rPr>
                <w:rFonts w:cs="Arial"/>
                <w:sz w:val="20"/>
                <w:szCs w:val="20"/>
              </w:rPr>
              <w:t>наличие</w:t>
            </w:r>
          </w:p>
        </w:tc>
      </w:tr>
      <w:tr w:rsidR="00AA5AB3" w:rsidRPr="007D4D09" w:rsidTr="004E18FA">
        <w:trPr>
          <w:trHeight w:val="977"/>
        </w:trPr>
        <w:tc>
          <w:tcPr>
            <w:tcW w:w="660" w:type="dxa"/>
            <w:tcBorders>
              <w:top w:val="single" w:sz="4" w:space="0" w:color="000000"/>
              <w:left w:val="single" w:sz="4" w:space="0" w:color="000000"/>
              <w:bottom w:val="single" w:sz="4" w:space="0" w:color="000000"/>
            </w:tcBorders>
            <w:shd w:val="clear" w:color="auto" w:fill="auto"/>
            <w:vAlign w:val="center"/>
          </w:tcPr>
          <w:p w:rsidR="00AA5AB3" w:rsidRPr="007D4D09" w:rsidRDefault="00AA5AB3" w:rsidP="00295FCF">
            <w:pPr>
              <w:rPr>
                <w:rFonts w:cs="Arial"/>
                <w:sz w:val="20"/>
                <w:szCs w:val="20"/>
              </w:rPr>
            </w:pPr>
            <w:r w:rsidRPr="007D4D09">
              <w:rPr>
                <w:rFonts w:cs="Arial"/>
                <w:sz w:val="20"/>
                <w:szCs w:val="20"/>
              </w:rPr>
              <w:t>7.3</w:t>
            </w:r>
          </w:p>
        </w:tc>
        <w:tc>
          <w:tcPr>
            <w:tcW w:w="3760" w:type="dxa"/>
            <w:tcBorders>
              <w:top w:val="single" w:sz="4" w:space="0" w:color="000000"/>
              <w:left w:val="single" w:sz="4" w:space="0" w:color="000000"/>
              <w:bottom w:val="single" w:sz="4" w:space="0" w:color="000000"/>
            </w:tcBorders>
            <w:shd w:val="clear" w:color="auto" w:fill="auto"/>
            <w:vAlign w:val="center"/>
          </w:tcPr>
          <w:p w:rsidR="00AA5AB3" w:rsidRPr="007D4D09" w:rsidRDefault="00AA5AB3" w:rsidP="00295FCF">
            <w:pPr>
              <w:rPr>
                <w:rFonts w:cs="Arial"/>
                <w:sz w:val="20"/>
                <w:szCs w:val="20"/>
              </w:rPr>
            </w:pPr>
            <w:r w:rsidRPr="007D4D09">
              <w:rPr>
                <w:rFonts w:cs="Arial"/>
                <w:sz w:val="20"/>
                <w:szCs w:val="20"/>
              </w:rPr>
              <w:t>- оснащение ремнями безопасности транспортных средств (где это предусмотрено конструкцией ТС),</w:t>
            </w:r>
          </w:p>
        </w:tc>
        <w:tc>
          <w:tcPr>
            <w:tcW w:w="2693" w:type="dxa"/>
            <w:vMerge w:val="restart"/>
            <w:tcBorders>
              <w:top w:val="single" w:sz="4" w:space="0" w:color="auto"/>
              <w:left w:val="single" w:sz="4" w:space="0" w:color="000000"/>
            </w:tcBorders>
            <w:shd w:val="clear" w:color="auto" w:fill="auto"/>
            <w:vAlign w:val="center"/>
          </w:tcPr>
          <w:p w:rsidR="00AA5AB3" w:rsidRPr="00AA5AB3" w:rsidRDefault="00AA5AB3" w:rsidP="00AA5AB3">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tcPr>
          <w:p w:rsidR="00AA5AB3" w:rsidRPr="007D4D09" w:rsidRDefault="00AA5AB3" w:rsidP="00295FCF">
            <w:pPr>
              <w:rPr>
                <w:rFonts w:cs="Arial"/>
                <w:sz w:val="20"/>
                <w:szCs w:val="20"/>
              </w:rPr>
            </w:pPr>
            <w:r>
              <w:rPr>
                <w:rFonts w:cs="Arial"/>
                <w:sz w:val="20"/>
                <w:szCs w:val="20"/>
              </w:rPr>
              <w:t>н</w:t>
            </w:r>
            <w:r w:rsidRPr="007D4D09">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A5AB3" w:rsidRPr="007D4D09" w:rsidRDefault="00AA5AB3" w:rsidP="00295FCF">
            <w:pPr>
              <w:rPr>
                <w:rFonts w:cs="Arial"/>
                <w:sz w:val="20"/>
                <w:szCs w:val="20"/>
              </w:rPr>
            </w:pPr>
            <w:r w:rsidRPr="007D4D09">
              <w:rPr>
                <w:rFonts w:cs="Arial"/>
                <w:sz w:val="20"/>
                <w:szCs w:val="20"/>
              </w:rPr>
              <w:t>наличие</w:t>
            </w:r>
          </w:p>
        </w:tc>
      </w:tr>
      <w:tr w:rsidR="00AA5AB3" w:rsidRPr="007D4D09" w:rsidTr="004E18FA">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AA5AB3" w:rsidRPr="007D4D09" w:rsidRDefault="00AA5AB3" w:rsidP="00295FCF">
            <w:pPr>
              <w:rPr>
                <w:rFonts w:cs="Arial"/>
                <w:sz w:val="20"/>
                <w:szCs w:val="20"/>
              </w:rPr>
            </w:pPr>
            <w:r w:rsidRPr="007D4D09">
              <w:rPr>
                <w:rFonts w:cs="Arial"/>
                <w:sz w:val="20"/>
                <w:szCs w:val="20"/>
              </w:rPr>
              <w:t>7.4</w:t>
            </w:r>
          </w:p>
        </w:tc>
        <w:tc>
          <w:tcPr>
            <w:tcW w:w="3760" w:type="dxa"/>
            <w:tcBorders>
              <w:top w:val="single" w:sz="4" w:space="0" w:color="000000"/>
              <w:left w:val="single" w:sz="4" w:space="0" w:color="000000"/>
              <w:bottom w:val="single" w:sz="4" w:space="0" w:color="000000"/>
            </w:tcBorders>
            <w:shd w:val="clear" w:color="auto" w:fill="auto"/>
            <w:vAlign w:val="center"/>
          </w:tcPr>
          <w:p w:rsidR="00AA5AB3" w:rsidRPr="007D4D09" w:rsidRDefault="00AA5AB3" w:rsidP="00295FCF">
            <w:pPr>
              <w:rPr>
                <w:rFonts w:cs="Arial"/>
                <w:sz w:val="20"/>
                <w:szCs w:val="20"/>
              </w:rPr>
            </w:pPr>
            <w:r w:rsidRPr="007D4D09">
              <w:rPr>
                <w:rFonts w:cs="Arial"/>
                <w:sz w:val="20"/>
                <w:szCs w:val="20"/>
              </w:rPr>
              <w:t>- наличие передвижных компрессоров,</w:t>
            </w:r>
          </w:p>
        </w:tc>
        <w:tc>
          <w:tcPr>
            <w:tcW w:w="2693" w:type="dxa"/>
            <w:vMerge/>
            <w:tcBorders>
              <w:left w:val="single" w:sz="4" w:space="0" w:color="000000"/>
            </w:tcBorders>
            <w:shd w:val="clear" w:color="auto" w:fill="auto"/>
          </w:tcPr>
          <w:p w:rsidR="00AA5AB3" w:rsidRPr="00AA5AB3" w:rsidRDefault="00AA5AB3"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AA5AB3" w:rsidRPr="007D4D09" w:rsidRDefault="00AA5AB3" w:rsidP="00295FCF">
            <w:pPr>
              <w:rPr>
                <w:rFonts w:cs="Arial"/>
                <w:sz w:val="20"/>
                <w:szCs w:val="20"/>
              </w:rPr>
            </w:pPr>
            <w:r>
              <w:rPr>
                <w:rFonts w:cs="Arial"/>
                <w:sz w:val="20"/>
                <w:szCs w:val="20"/>
              </w:rPr>
              <w:t>е</w:t>
            </w:r>
            <w:r w:rsidRPr="007D4D09">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AB3" w:rsidRPr="007D4D09" w:rsidRDefault="00AA5AB3" w:rsidP="00295FCF">
            <w:pPr>
              <w:rPr>
                <w:rFonts w:cs="Arial"/>
                <w:sz w:val="20"/>
                <w:szCs w:val="20"/>
              </w:rPr>
            </w:pPr>
            <w:r w:rsidRPr="007D4D09">
              <w:rPr>
                <w:rFonts w:cs="Arial"/>
                <w:sz w:val="20"/>
                <w:szCs w:val="20"/>
              </w:rPr>
              <w:t>5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7.5</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различных типоразмеров,</w:t>
            </w:r>
          </w:p>
        </w:tc>
        <w:tc>
          <w:tcPr>
            <w:tcW w:w="2693" w:type="dxa"/>
            <w:vMerge w:val="restart"/>
            <w:tcBorders>
              <w:left w:val="single" w:sz="4" w:space="0" w:color="000000"/>
            </w:tcBorders>
            <w:shd w:val="clear" w:color="auto" w:fill="auto"/>
          </w:tcPr>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r w:rsidRPr="00AA5AB3">
              <w:rPr>
                <w:rFonts w:cs="Arial"/>
                <w:sz w:val="20"/>
                <w:szCs w:val="20"/>
              </w:rPr>
              <w:t>Справка о наличии производственных мощностей (Форма 9)</w:t>
            </w: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295FCF">
            <w:pPr>
              <w:rPr>
                <w:rFonts w:cs="Arial"/>
                <w:sz w:val="20"/>
                <w:szCs w:val="20"/>
              </w:rPr>
            </w:pPr>
          </w:p>
          <w:p w:rsidR="007D4D09" w:rsidRPr="00AA5AB3" w:rsidRDefault="007D4D09" w:rsidP="00E77403">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lastRenderedPageBreak/>
              <w:t>к</w:t>
            </w:r>
            <w:r w:rsidR="007D4D09" w:rsidRPr="007D4D09">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100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7.6</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693" w:type="dxa"/>
            <w:vMerge/>
            <w:tcBorders>
              <w:left w:val="single" w:sz="4" w:space="0" w:color="000000"/>
            </w:tcBorders>
            <w:shd w:val="clear" w:color="auto" w:fill="auto"/>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к</w:t>
            </w:r>
            <w:r w:rsidR="007D4D09" w:rsidRPr="007D4D09">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10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7.7</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693" w:type="dxa"/>
            <w:vMerge/>
            <w:tcBorders>
              <w:left w:val="single" w:sz="4" w:space="0" w:color="000000"/>
            </w:tcBorders>
            <w:shd w:val="clear" w:color="auto" w:fill="auto"/>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к</w:t>
            </w:r>
            <w:r w:rsidR="007D4D09" w:rsidRPr="007D4D09">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7.8</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693" w:type="dxa"/>
            <w:vMerge/>
            <w:tcBorders>
              <w:left w:val="single" w:sz="4" w:space="0" w:color="000000"/>
            </w:tcBorders>
            <w:shd w:val="clear" w:color="auto" w:fill="auto"/>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к</w:t>
            </w:r>
            <w:r w:rsidR="007D4D09" w:rsidRPr="007D4D09">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7.9</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xml:space="preserve">- наличие в собственности </w:t>
            </w:r>
            <w:r w:rsidRPr="007D4D09">
              <w:rPr>
                <w:rFonts w:cs="Arial"/>
                <w:sz w:val="20"/>
                <w:szCs w:val="20"/>
              </w:rPr>
              <w:lastRenderedPageBreak/>
              <w:t>исправных лебедок и талей,</w:t>
            </w:r>
          </w:p>
        </w:tc>
        <w:tc>
          <w:tcPr>
            <w:tcW w:w="2693" w:type="dxa"/>
            <w:vMerge/>
            <w:tcBorders>
              <w:left w:val="single" w:sz="4" w:space="0" w:color="000000"/>
            </w:tcBorders>
            <w:shd w:val="clear" w:color="auto" w:fill="auto"/>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ш</w:t>
            </w:r>
            <w:r w:rsidR="007D4D09" w:rsidRPr="007D4D09">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10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7.10</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наличие в собственности исправных реечных домкратов</w:t>
            </w:r>
          </w:p>
        </w:tc>
        <w:tc>
          <w:tcPr>
            <w:tcW w:w="2693" w:type="dxa"/>
            <w:vMerge/>
            <w:tcBorders>
              <w:left w:val="single" w:sz="4" w:space="0" w:color="000000"/>
            </w:tcBorders>
            <w:shd w:val="clear" w:color="auto" w:fill="auto"/>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ш</w:t>
            </w:r>
            <w:r w:rsidR="007D4D09" w:rsidRPr="007D4D09">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10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7.11</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E77403">
            <w:pPr>
              <w:rPr>
                <w:rFonts w:cs="Arial"/>
                <w:sz w:val="20"/>
                <w:szCs w:val="20"/>
              </w:rPr>
            </w:pPr>
            <w:r w:rsidRPr="007D4D09">
              <w:rPr>
                <w:rFonts w:cs="Arial"/>
                <w:sz w:val="20"/>
                <w:szCs w:val="20"/>
              </w:rPr>
              <w:t xml:space="preserve">- наличие автовышки для производства работ, </w:t>
            </w:r>
          </w:p>
        </w:tc>
        <w:tc>
          <w:tcPr>
            <w:tcW w:w="2693" w:type="dxa"/>
            <w:vMerge/>
            <w:tcBorders>
              <w:left w:val="single" w:sz="4" w:space="0" w:color="000000"/>
            </w:tcBorders>
            <w:shd w:val="clear" w:color="auto" w:fill="auto"/>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е</w:t>
            </w:r>
            <w:r w:rsidR="007D4D09" w:rsidRPr="007D4D09">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1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7.12</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xml:space="preserve">- наличие грузоподъемной техники </w:t>
            </w:r>
            <w:r w:rsidRPr="007D4D09">
              <w:rPr>
                <w:rFonts w:cs="Arial"/>
                <w:sz w:val="20"/>
                <w:szCs w:val="20"/>
                <w:lang w:val="en-US"/>
              </w:rPr>
              <w:t>Q</w:t>
            </w:r>
            <w:r w:rsidRPr="007D4D09">
              <w:rPr>
                <w:rFonts w:cs="Arial"/>
                <w:sz w:val="20"/>
                <w:szCs w:val="20"/>
              </w:rPr>
              <w:t xml:space="preserve"> = от 16  до 100 т,</w:t>
            </w:r>
          </w:p>
        </w:tc>
        <w:tc>
          <w:tcPr>
            <w:tcW w:w="2693" w:type="dxa"/>
            <w:vMerge/>
            <w:tcBorders>
              <w:left w:val="single" w:sz="4" w:space="0" w:color="000000"/>
            </w:tcBorders>
            <w:shd w:val="clear" w:color="auto" w:fill="auto"/>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е</w:t>
            </w:r>
            <w:r w:rsidR="007D4D09" w:rsidRPr="007D4D09">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5 и более</w:t>
            </w:r>
          </w:p>
        </w:tc>
      </w:tr>
      <w:tr w:rsidR="007D4D09" w:rsidRPr="007D4D09" w:rsidTr="007D4D0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7.13</w:t>
            </w:r>
          </w:p>
        </w:tc>
        <w:tc>
          <w:tcPr>
            <w:tcW w:w="3760" w:type="dxa"/>
            <w:tcBorders>
              <w:top w:val="single" w:sz="4" w:space="0" w:color="000000"/>
              <w:left w:val="single" w:sz="4" w:space="0" w:color="000000"/>
              <w:bottom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693" w:type="dxa"/>
            <w:vMerge/>
            <w:tcBorders>
              <w:left w:val="single" w:sz="4" w:space="0" w:color="000000"/>
              <w:bottom w:val="single" w:sz="4" w:space="0" w:color="auto"/>
            </w:tcBorders>
            <w:shd w:val="clear" w:color="auto" w:fill="auto"/>
          </w:tcPr>
          <w:p w:rsidR="007D4D09" w:rsidRPr="007D4D09" w:rsidRDefault="007D4D09" w:rsidP="00295FCF">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7D4D09" w:rsidRPr="007D4D09" w:rsidRDefault="00E77403" w:rsidP="00295FCF">
            <w:pPr>
              <w:rPr>
                <w:rFonts w:cs="Arial"/>
                <w:sz w:val="20"/>
                <w:szCs w:val="20"/>
              </w:rPr>
            </w:pPr>
            <w:r>
              <w:rPr>
                <w:rFonts w:cs="Arial"/>
                <w:sz w:val="20"/>
                <w:szCs w:val="20"/>
              </w:rPr>
              <w:t>к</w:t>
            </w:r>
            <w:r w:rsidR="007D4D09" w:rsidRPr="007D4D09">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D09" w:rsidRPr="007D4D09" w:rsidRDefault="007D4D09" w:rsidP="00295FCF">
            <w:pPr>
              <w:rPr>
                <w:rFonts w:cs="Arial"/>
                <w:sz w:val="20"/>
                <w:szCs w:val="20"/>
              </w:rPr>
            </w:pPr>
            <w:r w:rsidRPr="007D4D09">
              <w:rPr>
                <w:rFonts w:cs="Arial"/>
                <w:sz w:val="20"/>
                <w:szCs w:val="20"/>
              </w:rPr>
              <w:t>1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304C18">
        <w:rPr>
          <w:szCs w:val="22"/>
        </w:rPr>
        <w:t>5</w:t>
      </w:r>
      <w:r w:rsidR="001C7BD5">
        <w:rPr>
          <w:szCs w:val="22"/>
        </w:rPr>
        <w:t>,</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w:t>
      </w:r>
      <w:r>
        <w:rPr>
          <w:szCs w:val="22"/>
        </w:rPr>
        <w:lastRenderedPageBreak/>
        <w:t>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91DAA">
        <w:rPr>
          <w:rFonts w:cs="Arial"/>
          <w:szCs w:val="22"/>
        </w:rPr>
        <w:t>делать оферты №</w:t>
      </w:r>
      <w:r w:rsidR="00625863">
        <w:rPr>
          <w:rFonts w:cs="Arial"/>
          <w:szCs w:val="22"/>
        </w:rPr>
        <w:t>133</w:t>
      </w:r>
      <w:r w:rsidRPr="00A91DAA">
        <w:rPr>
          <w:rFonts w:cs="Arial"/>
          <w:szCs w:val="22"/>
        </w:rPr>
        <w:t>-КР</w:t>
      </w:r>
      <w:r w:rsidRPr="004C2622">
        <w:rPr>
          <w:rFonts w:cs="Arial"/>
          <w:szCs w:val="22"/>
        </w:rPr>
        <w:t>-201</w:t>
      </w:r>
      <w:r w:rsidR="009B0540" w:rsidRPr="004C2622">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833345" w:rsidRPr="009E080F">
        <w:rPr>
          <w:rFonts w:cs="Arial"/>
          <w:b/>
          <w:szCs w:val="22"/>
        </w:rPr>
        <w:t xml:space="preserve">капитальному ремонту </w:t>
      </w:r>
      <w:r w:rsidR="006D7BBE">
        <w:rPr>
          <w:b/>
          <w:szCs w:val="22"/>
        </w:rPr>
        <w:t>установок С-100, С-200, С-300, С-400, С-500 КМ-2 согласно графику простоев в 2018 г.</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A83BB2" w:rsidP="00687699">
            <w:pPr>
              <w:jc w:val="both"/>
              <w:rPr>
                <w:rFonts w:cs="Arial"/>
                <w:sz w:val="20"/>
                <w:szCs w:val="20"/>
              </w:rPr>
            </w:pPr>
            <w:r w:rsidRPr="00687699">
              <w:rPr>
                <w:rFonts w:cs="Arial"/>
                <w:sz w:val="20"/>
                <w:szCs w:val="20"/>
              </w:rPr>
              <w:t xml:space="preserve">Выполнение работ по </w:t>
            </w:r>
            <w:r w:rsidR="00833345" w:rsidRPr="00833345">
              <w:rPr>
                <w:rFonts w:cs="Arial"/>
                <w:sz w:val="20"/>
                <w:szCs w:val="20"/>
              </w:rPr>
              <w:t xml:space="preserve">капитальному ремонту </w:t>
            </w:r>
            <w:r w:rsidR="006D7BBE" w:rsidRPr="006D7BBE">
              <w:rPr>
                <w:rFonts w:cs="Arial"/>
                <w:sz w:val="20"/>
                <w:szCs w:val="20"/>
              </w:rPr>
              <w:t>установок С-100, С-200, С-300, С-400, С-500 КМ-2 согласно графику простоев в 2018 г.</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833345" w:rsidRPr="002E571A" w:rsidTr="00D04D18">
        <w:trPr>
          <w:trHeight w:val="198"/>
        </w:trPr>
        <w:tc>
          <w:tcPr>
            <w:tcW w:w="6369" w:type="dxa"/>
          </w:tcPr>
          <w:p w:rsidR="00833345" w:rsidRPr="002E571A" w:rsidRDefault="00833345" w:rsidP="00D04D18">
            <w:pPr>
              <w:tabs>
                <w:tab w:val="left" w:pos="3240"/>
              </w:tabs>
              <w:rPr>
                <w:rFonts w:cs="Arial"/>
                <w:sz w:val="20"/>
                <w:szCs w:val="20"/>
              </w:rPr>
            </w:pPr>
            <w:r>
              <w:rPr>
                <w:rFonts w:cs="Arial"/>
                <w:sz w:val="20"/>
                <w:szCs w:val="20"/>
              </w:rPr>
              <w:t>Согласие с условиями предоставления опциона</w:t>
            </w:r>
          </w:p>
        </w:tc>
        <w:tc>
          <w:tcPr>
            <w:tcW w:w="3093" w:type="dxa"/>
          </w:tcPr>
          <w:p w:rsidR="00833345" w:rsidRPr="002E571A" w:rsidRDefault="00833345"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CC6B51"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9E080F" w:rsidRDefault="009E080F"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833345" w:rsidRPr="009E080F">
        <w:rPr>
          <w:rFonts w:cs="Arial"/>
          <w:b/>
          <w:szCs w:val="22"/>
        </w:rPr>
        <w:t xml:space="preserve">капитальному ремонту </w:t>
      </w:r>
      <w:r w:rsidR="006D7BBE">
        <w:rPr>
          <w:b/>
          <w:szCs w:val="22"/>
        </w:rPr>
        <w:t>установок С-100, С-200, С-300, С-400, С-500 КМ-2 согласно графику простоев в 2018 г.</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8"/>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833345" w:rsidRDefault="00833345">
      <w:pPr>
        <w:spacing w:before="0" w:line="276" w:lineRule="auto"/>
        <w:jc w:val="center"/>
        <w:rPr>
          <w:rFonts w:ascii="Times New Roman" w:hAnsi="Times New Roman"/>
          <w:sz w:val="24"/>
        </w:rPr>
      </w:pPr>
      <w:r>
        <w:rPr>
          <w:rFonts w:ascii="Times New Roman" w:hAnsi="Times New Roman"/>
          <w:sz w:val="24"/>
        </w:rPr>
        <w:lastRenderedPageBreak/>
        <w:br w:type="page"/>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833345" w:rsidRPr="008212CE" w:rsidTr="00F511B6">
        <w:trPr>
          <w:trHeight w:val="735"/>
        </w:trPr>
        <w:tc>
          <w:tcPr>
            <w:tcW w:w="15460" w:type="dxa"/>
            <w:gridSpan w:val="6"/>
            <w:tcBorders>
              <w:top w:val="nil"/>
              <w:left w:val="nil"/>
              <w:bottom w:val="nil"/>
              <w:right w:val="nil"/>
            </w:tcBorders>
            <w:shd w:val="clear" w:color="auto" w:fill="auto"/>
            <w:vAlign w:val="center"/>
            <w:hideMark/>
          </w:tcPr>
          <w:p w:rsidR="00833345" w:rsidRDefault="00833345" w:rsidP="00833345">
            <w:pPr>
              <w:jc w:val="right"/>
              <w:rPr>
                <w:b/>
                <w:bCs/>
                <w:color w:val="000000"/>
              </w:rPr>
            </w:pPr>
            <w:r>
              <w:rPr>
                <w:b/>
                <w:bCs/>
                <w:color w:val="000000"/>
                <w:szCs w:val="22"/>
              </w:rPr>
              <w:lastRenderedPageBreak/>
              <w:t>Форма 12</w:t>
            </w:r>
          </w:p>
          <w:p w:rsidR="00833345" w:rsidRPr="008212CE" w:rsidRDefault="00833345" w:rsidP="00F511B6">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833345" w:rsidRPr="008212CE" w:rsidTr="00F511B6">
        <w:trPr>
          <w:trHeight w:val="525"/>
        </w:trPr>
        <w:tc>
          <w:tcPr>
            <w:tcW w:w="520" w:type="dxa"/>
            <w:tcBorders>
              <w:top w:val="nil"/>
              <w:left w:val="nil"/>
              <w:bottom w:val="nil"/>
              <w:right w:val="nil"/>
            </w:tcBorders>
            <w:shd w:val="clear" w:color="auto" w:fill="auto"/>
            <w:vAlign w:val="center"/>
            <w:hideMark/>
          </w:tcPr>
          <w:p w:rsidR="00833345" w:rsidRPr="008212CE" w:rsidRDefault="00833345" w:rsidP="00F511B6">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833345" w:rsidRPr="008212CE" w:rsidRDefault="00833345" w:rsidP="00833345">
            <w:pPr>
              <w:rPr>
                <w:b/>
                <w:bCs/>
                <w:sz w:val="18"/>
                <w:szCs w:val="18"/>
              </w:rPr>
            </w:pPr>
            <w:r w:rsidRPr="008212CE">
              <w:rPr>
                <w:b/>
                <w:bCs/>
                <w:sz w:val="18"/>
                <w:szCs w:val="18"/>
              </w:rPr>
              <w:t xml:space="preserve">Работы по капитальному ремонту </w:t>
            </w:r>
            <w:r w:rsidR="006D7BBE" w:rsidRPr="006D7BBE">
              <w:rPr>
                <w:b/>
                <w:bCs/>
                <w:sz w:val="18"/>
                <w:szCs w:val="18"/>
              </w:rPr>
              <w:t>установок С-100, С-200, С-300, С-400, С-500 КМ-2 согласно графику простоев в 2018 г.</w:t>
            </w:r>
          </w:p>
        </w:tc>
      </w:tr>
      <w:tr w:rsidR="00833345" w:rsidRPr="008212CE" w:rsidTr="00F511B6">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833345" w:rsidRPr="008212CE" w:rsidRDefault="00833345" w:rsidP="00F511B6">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833345" w:rsidRPr="008212CE" w:rsidRDefault="00833345" w:rsidP="00F511B6">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833345" w:rsidRPr="008212CE" w:rsidRDefault="00833345" w:rsidP="00F511B6">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833345" w:rsidRPr="008212CE" w:rsidRDefault="00833345" w:rsidP="00F511B6">
            <w:r w:rsidRPr="008212CE">
              <w:rPr>
                <w:szCs w:val="22"/>
              </w:rPr>
              <w:t>Предложение претендента (оферта)</w:t>
            </w:r>
          </w:p>
        </w:tc>
      </w:tr>
      <w:tr w:rsidR="00833345" w:rsidRPr="008212CE" w:rsidTr="00F511B6">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833345" w:rsidRPr="008212CE" w:rsidRDefault="00833345" w:rsidP="00F511B6">
            <w:pPr>
              <w:rPr>
                <w:color w:val="000000"/>
              </w:rPr>
            </w:pPr>
          </w:p>
        </w:tc>
        <w:tc>
          <w:tcPr>
            <w:tcW w:w="5600" w:type="dxa"/>
            <w:vMerge/>
            <w:tcBorders>
              <w:top w:val="nil"/>
              <w:left w:val="single" w:sz="4" w:space="0" w:color="auto"/>
              <w:bottom w:val="single" w:sz="8" w:space="0" w:color="000000"/>
              <w:right w:val="nil"/>
            </w:tcBorders>
            <w:vAlign w:val="center"/>
            <w:hideMark/>
          </w:tcPr>
          <w:p w:rsidR="00833345" w:rsidRPr="008212CE" w:rsidRDefault="00833345" w:rsidP="00F511B6">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833345" w:rsidRPr="008212CE" w:rsidRDefault="00833345" w:rsidP="00F511B6">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833345">
            <w:pPr>
              <w:rPr>
                <w:color w:val="000000"/>
              </w:rPr>
            </w:pPr>
            <w:r w:rsidRPr="008212CE">
              <w:rPr>
                <w:color w:val="000000"/>
                <w:szCs w:val="22"/>
              </w:rPr>
              <w:t>удельный вес от ст</w:t>
            </w:r>
            <w:r>
              <w:rPr>
                <w:color w:val="000000"/>
                <w:szCs w:val="22"/>
              </w:rPr>
              <w:t>оимос</w:t>
            </w:r>
            <w:r w:rsidRPr="008212CE">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833345" w:rsidRPr="008212CE" w:rsidRDefault="00833345" w:rsidP="00F511B6">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F511B6">
            <w:r w:rsidRPr="008212CE">
              <w:rPr>
                <w:szCs w:val="22"/>
              </w:rPr>
              <w:t>сумма, руб.</w:t>
            </w:r>
          </w:p>
        </w:tc>
      </w:tr>
      <w:tr w:rsidR="00833345" w:rsidRPr="008212CE" w:rsidTr="00F511B6">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F511B6">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833345" w:rsidRPr="008212CE" w:rsidRDefault="00833345" w:rsidP="00F511B6">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F511B6">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F511B6">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833345" w:rsidRPr="008212CE" w:rsidRDefault="00833345" w:rsidP="00F511B6">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F511B6">
            <w:r w:rsidRPr="008212CE">
              <w:rPr>
                <w:szCs w:val="22"/>
              </w:rPr>
              <w:t xml:space="preserve"> - </w:t>
            </w:r>
          </w:p>
        </w:tc>
      </w:tr>
      <w:tr w:rsidR="00833345" w:rsidRPr="008212CE" w:rsidTr="00F511B6">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F511B6">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833345" w:rsidRPr="008212CE" w:rsidRDefault="00833345" w:rsidP="00F511B6">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F511B6">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F511B6">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833345" w:rsidRPr="008212CE" w:rsidRDefault="00833345" w:rsidP="00F511B6">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F511B6">
            <w:r w:rsidRPr="008212CE">
              <w:rPr>
                <w:szCs w:val="22"/>
              </w:rPr>
              <w:t> </w:t>
            </w:r>
          </w:p>
        </w:tc>
      </w:tr>
      <w:tr w:rsidR="00833345" w:rsidRPr="008212CE" w:rsidTr="00F511B6">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75BDC" w:rsidP="00F511B6">
            <w:pPr>
              <w:rPr>
                <w:i/>
                <w:iCs/>
              </w:rPr>
            </w:pPr>
            <w:r>
              <w:rPr>
                <w:i/>
                <w:iCs/>
                <w:szCs w:val="22"/>
              </w:rPr>
              <w:t>18,04</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833345" w:rsidRPr="008212CE" w:rsidTr="00F511B6">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color w:val="000000"/>
              </w:rPr>
            </w:pPr>
            <w:r w:rsidRPr="008212CE">
              <w:rPr>
                <w:color w:val="000000"/>
                <w:szCs w:val="22"/>
              </w:rPr>
              <w:t>ЗП * (Кст - 1)</w:t>
            </w:r>
          </w:p>
        </w:tc>
      </w:tr>
      <w:tr w:rsidR="00833345" w:rsidRPr="008212CE" w:rsidTr="00F511B6">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875BDC">
            <w:pPr>
              <w:rPr>
                <w:i/>
                <w:iCs/>
              </w:rPr>
            </w:pPr>
            <w:r w:rsidRPr="008212CE">
              <w:rPr>
                <w:i/>
                <w:iCs/>
                <w:szCs w:val="22"/>
              </w:rPr>
              <w:t>1</w:t>
            </w:r>
            <w:r w:rsidR="00875BDC">
              <w:rPr>
                <w:i/>
                <w:iCs/>
                <w:szCs w:val="22"/>
              </w:rPr>
              <w:t>4,96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color w:val="000000"/>
              </w:rPr>
            </w:pPr>
            <w:r w:rsidRPr="008212CE">
              <w:rPr>
                <w:color w:val="000000"/>
                <w:szCs w:val="22"/>
              </w:rPr>
              <w:t>∑ пп.2-3 * НР</w:t>
            </w:r>
          </w:p>
        </w:tc>
      </w:tr>
      <w:tr w:rsidR="00833345" w:rsidRPr="008212CE" w:rsidTr="00F511B6">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color w:val="000000"/>
              </w:rPr>
            </w:pPr>
            <w:r w:rsidRPr="008212CE">
              <w:rPr>
                <w:color w:val="000000"/>
                <w:szCs w:val="22"/>
              </w:rPr>
              <w:t>∑ пп.2-3 * СП</w:t>
            </w:r>
          </w:p>
        </w:tc>
      </w:tr>
      <w:tr w:rsidR="00833345" w:rsidRPr="008212CE" w:rsidTr="00F511B6">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40%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color w:val="000000"/>
              </w:rPr>
            </w:pPr>
            <w:r w:rsidRPr="008212CE">
              <w:rPr>
                <w:color w:val="000000"/>
                <w:szCs w:val="22"/>
              </w:rPr>
              <w:t>МАТ-П</w:t>
            </w:r>
          </w:p>
        </w:tc>
      </w:tr>
      <w:tr w:rsidR="00833345" w:rsidRPr="008212CE" w:rsidTr="00F511B6">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r w:rsidRPr="008212CE">
              <w:rPr>
                <w:szCs w:val="22"/>
              </w:rPr>
              <w:t>МАТ-П * Ктр.п</w:t>
            </w:r>
          </w:p>
        </w:tc>
      </w:tr>
      <w:tr w:rsidR="00833345" w:rsidRPr="008212CE" w:rsidTr="00F511B6">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color w:val="000000"/>
              </w:rPr>
            </w:pPr>
            <w:r w:rsidRPr="008212CE">
              <w:rPr>
                <w:color w:val="000000"/>
                <w:szCs w:val="22"/>
              </w:rPr>
              <w:t>ОБ</w:t>
            </w:r>
          </w:p>
        </w:tc>
      </w:tr>
      <w:tr w:rsidR="00833345" w:rsidRPr="008212CE" w:rsidTr="00F511B6">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r w:rsidRPr="008212CE">
              <w:rPr>
                <w:szCs w:val="22"/>
              </w:rPr>
              <w:t>ОБ * Ктр.об</w:t>
            </w:r>
          </w:p>
        </w:tc>
      </w:tr>
      <w:tr w:rsidR="00833345" w:rsidRPr="008212CE" w:rsidTr="00F511B6">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r w:rsidRPr="008212CE">
              <w:rPr>
                <w:szCs w:val="22"/>
              </w:rPr>
              <w:t>МАТ-Зак в расчете не учитываются</w:t>
            </w:r>
          </w:p>
        </w:tc>
      </w:tr>
      <w:tr w:rsidR="00833345" w:rsidRPr="008212CE" w:rsidTr="00F511B6">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r w:rsidRPr="008212CE">
              <w:rPr>
                <w:szCs w:val="22"/>
              </w:rPr>
              <w:t>МАТ-Зак * Ктр.з</w:t>
            </w:r>
          </w:p>
        </w:tc>
      </w:tr>
      <w:tr w:rsidR="00833345" w:rsidRPr="008212CE" w:rsidTr="0083334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F511B6">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F511B6">
            <w:pPr>
              <w:rPr>
                <w:color w:val="000000"/>
              </w:rPr>
            </w:pPr>
            <w:r w:rsidRPr="008212CE">
              <w:rPr>
                <w:color w:val="000000"/>
                <w:szCs w:val="22"/>
              </w:rPr>
              <w:t>ЭММ</w:t>
            </w:r>
          </w:p>
        </w:tc>
      </w:tr>
      <w:tr w:rsidR="00833345" w:rsidRPr="008212CE" w:rsidTr="00833345">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lastRenderedPageBreak/>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F511B6">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F511B6">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 пп.2-7;10-12 * ЗУ</w:t>
            </w:r>
          </w:p>
        </w:tc>
      </w:tr>
      <w:tr w:rsidR="00833345" w:rsidRPr="008212CE" w:rsidTr="00F511B6">
        <w:trPr>
          <w:trHeight w:val="315"/>
        </w:trPr>
        <w:tc>
          <w:tcPr>
            <w:tcW w:w="52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F511B6">
            <w:pPr>
              <w:rPr>
                <w:color w:val="000000"/>
              </w:rPr>
            </w:pPr>
            <w:r w:rsidRPr="008212CE">
              <w:rPr>
                <w:color w:val="000000"/>
                <w:szCs w:val="22"/>
              </w:rPr>
              <w:t>14</w:t>
            </w:r>
          </w:p>
        </w:tc>
        <w:tc>
          <w:tcPr>
            <w:tcW w:w="5600" w:type="dxa"/>
            <w:tcBorders>
              <w:top w:val="nil"/>
              <w:left w:val="nil"/>
              <w:bottom w:val="nil"/>
              <w:right w:val="nil"/>
            </w:tcBorders>
            <w:shd w:val="clear" w:color="auto" w:fill="auto"/>
            <w:vAlign w:val="center"/>
            <w:hideMark/>
          </w:tcPr>
          <w:p w:rsidR="00833345" w:rsidRPr="008212CE" w:rsidRDefault="00833345" w:rsidP="00F511B6">
            <w:pPr>
              <w:rPr>
                <w:color w:val="000000"/>
              </w:rPr>
            </w:pPr>
            <w:r w:rsidRPr="008212CE">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F511B6">
            <w:pPr>
              <w:rPr>
                <w:color w:val="FF0000"/>
              </w:rPr>
            </w:pPr>
            <w:r w:rsidRPr="008212CE">
              <w:rPr>
                <w:color w:val="FF0000"/>
                <w:szCs w:val="22"/>
              </w:rPr>
              <w:t> </w:t>
            </w:r>
          </w:p>
        </w:tc>
        <w:tc>
          <w:tcPr>
            <w:tcW w:w="1700" w:type="dxa"/>
            <w:tcBorders>
              <w:top w:val="nil"/>
              <w:left w:val="nil"/>
              <w:bottom w:val="nil"/>
              <w:right w:val="single" w:sz="8" w:space="0" w:color="auto"/>
            </w:tcBorders>
            <w:shd w:val="clear" w:color="auto" w:fill="auto"/>
            <w:vAlign w:val="center"/>
            <w:hideMark/>
          </w:tcPr>
          <w:p w:rsidR="00833345" w:rsidRPr="008212CE" w:rsidRDefault="00833345" w:rsidP="00F511B6">
            <w:pPr>
              <w:rPr>
                <w:i/>
                <w:iCs/>
              </w:rPr>
            </w:pPr>
            <w:r w:rsidRPr="008212CE">
              <w:rPr>
                <w:i/>
                <w:iCs/>
                <w:szCs w:val="22"/>
              </w:rPr>
              <w:t> </w:t>
            </w:r>
          </w:p>
        </w:tc>
        <w:tc>
          <w:tcPr>
            <w:tcW w:w="1760" w:type="dxa"/>
            <w:tcBorders>
              <w:top w:val="nil"/>
              <w:left w:val="nil"/>
              <w:bottom w:val="nil"/>
              <w:right w:val="single" w:sz="4" w:space="0" w:color="auto"/>
            </w:tcBorders>
            <w:shd w:val="clear" w:color="auto" w:fill="auto"/>
            <w:vAlign w:val="center"/>
            <w:hideMark/>
          </w:tcPr>
          <w:p w:rsidR="00833345" w:rsidRPr="008212CE" w:rsidRDefault="00833345" w:rsidP="00F511B6">
            <w:r w:rsidRPr="008212CE">
              <w:rPr>
                <w:szCs w:val="22"/>
              </w:rPr>
              <w:t> </w:t>
            </w:r>
          </w:p>
        </w:tc>
        <w:tc>
          <w:tcPr>
            <w:tcW w:w="4040" w:type="dxa"/>
            <w:tcBorders>
              <w:top w:val="nil"/>
              <w:left w:val="nil"/>
              <w:bottom w:val="nil"/>
              <w:right w:val="single" w:sz="8" w:space="0" w:color="auto"/>
            </w:tcBorders>
            <w:shd w:val="clear" w:color="auto" w:fill="auto"/>
            <w:vAlign w:val="center"/>
            <w:hideMark/>
          </w:tcPr>
          <w:p w:rsidR="00833345" w:rsidRPr="008212CE" w:rsidRDefault="00833345" w:rsidP="00F511B6">
            <w:pPr>
              <w:rPr>
                <w:color w:val="000000"/>
              </w:rPr>
            </w:pPr>
            <w:r w:rsidRPr="008212CE">
              <w:rPr>
                <w:color w:val="000000"/>
                <w:szCs w:val="22"/>
              </w:rPr>
              <w:t> </w:t>
            </w:r>
          </w:p>
        </w:tc>
      </w:tr>
      <w:tr w:rsidR="00833345" w:rsidRPr="008212CE" w:rsidTr="00F511B6">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F511B6">
            <w:pPr>
              <w:rPr>
                <w:color w:val="000000"/>
              </w:rPr>
            </w:pPr>
            <w:r w:rsidRPr="008212CE">
              <w:rPr>
                <w:color w:val="000000"/>
                <w:szCs w:val="22"/>
              </w:rPr>
              <w:t>15</w:t>
            </w:r>
          </w:p>
        </w:tc>
        <w:tc>
          <w:tcPr>
            <w:tcW w:w="5600" w:type="dxa"/>
            <w:tcBorders>
              <w:top w:val="single" w:sz="8" w:space="0" w:color="auto"/>
              <w:left w:val="nil"/>
              <w:bottom w:val="single" w:sz="8" w:space="0" w:color="auto"/>
              <w:right w:val="nil"/>
            </w:tcBorders>
            <w:shd w:val="clear" w:color="000000" w:fill="EAF1DD"/>
            <w:vAlign w:val="center"/>
            <w:hideMark/>
          </w:tcPr>
          <w:p w:rsidR="00833345" w:rsidRPr="008212CE" w:rsidRDefault="00833345" w:rsidP="00F511B6">
            <w:pPr>
              <w:rPr>
                <w:color w:val="000000"/>
              </w:rPr>
            </w:pPr>
            <w:r w:rsidRPr="008212CE">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F511B6">
            <w:pPr>
              <w:rPr>
                <w:color w:val="000000"/>
              </w:rPr>
            </w:pPr>
            <w:r w:rsidRPr="008212CE">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F511B6">
            <w:pPr>
              <w:rPr>
                <w:color w:val="000000"/>
              </w:rPr>
            </w:pPr>
            <w:r w:rsidRPr="008212CE">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833345" w:rsidRPr="008212CE" w:rsidRDefault="00833345" w:rsidP="00F511B6">
            <w:r w:rsidRPr="008212CE">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F511B6">
            <w:r w:rsidRPr="008212CE">
              <w:rPr>
                <w:szCs w:val="22"/>
              </w:rPr>
              <w:t>∑ пп. 2-14</w:t>
            </w:r>
          </w:p>
        </w:tc>
      </w:tr>
      <w:tr w:rsidR="00833345" w:rsidRPr="008212CE" w:rsidTr="00F511B6">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F511B6">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833345" w:rsidRPr="008212CE" w:rsidRDefault="00833345" w:rsidP="00F511B6">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F511B6">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F511B6">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833345" w:rsidRPr="008212CE" w:rsidRDefault="00833345" w:rsidP="00F511B6">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F511B6">
            <w:pPr>
              <w:rPr>
                <w:color w:val="000000"/>
              </w:rPr>
            </w:pPr>
            <w:r w:rsidRPr="008212CE">
              <w:rPr>
                <w:color w:val="000000"/>
                <w:szCs w:val="22"/>
              </w:rPr>
              <w:t>пп.15 (минимальная) - пп.15 (оферта N)</w:t>
            </w:r>
          </w:p>
        </w:tc>
      </w:tr>
    </w:tbl>
    <w:p w:rsidR="00833345" w:rsidRDefault="00833345" w:rsidP="00833345">
      <w:pPr>
        <w:pStyle w:val="af2"/>
        <w:jc w:val="right"/>
        <w:rPr>
          <w:sz w:val="22"/>
          <w:szCs w:val="22"/>
        </w:rPr>
      </w:pPr>
    </w:p>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B51" w:rsidRDefault="00CC6B51" w:rsidP="00FB07D9">
      <w:pPr>
        <w:spacing w:before="0"/>
      </w:pPr>
      <w:r>
        <w:separator/>
      </w:r>
    </w:p>
  </w:endnote>
  <w:endnote w:type="continuationSeparator" w:id="0">
    <w:p w:rsidR="00CC6B51" w:rsidRDefault="00CC6B5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80F" w:rsidRDefault="009E080F">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B51" w:rsidRDefault="00CC6B51" w:rsidP="00FB07D9">
      <w:pPr>
        <w:spacing w:before="0"/>
      </w:pPr>
      <w:r>
        <w:separator/>
      </w:r>
    </w:p>
  </w:footnote>
  <w:footnote w:type="continuationSeparator" w:id="0">
    <w:p w:rsidR="00CC6B51" w:rsidRDefault="00CC6B5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6C82"/>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C37"/>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18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579"/>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5863"/>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BBE"/>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1"/>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05A"/>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D09"/>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4B74"/>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241"/>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C64"/>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6ACB"/>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AB3"/>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187"/>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6B51"/>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0F2E"/>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6ED8"/>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8AD"/>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40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403"/>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AB0"/>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947"/>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2E3"/>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14AA12"/>
  <w15:docId w15:val="{4BB63779-81A6-4684-B3C0-E5A3AD69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DV_RV_smety_636398760905846128.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1850</TotalTime>
  <Pages>21</Pages>
  <Words>4628</Words>
  <Characters>26380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492</cp:revision>
  <cp:lastPrinted>2017-08-08T15:27:00Z</cp:lastPrinted>
  <dcterms:created xsi:type="dcterms:W3CDTF">2016-09-08T12:35:00Z</dcterms:created>
  <dcterms:modified xsi:type="dcterms:W3CDTF">2017-09-01T12:46:00Z</dcterms:modified>
</cp:coreProperties>
</file>